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15D847" w14:textId="209F60C8" w:rsidR="008C71B8" w:rsidRPr="00AB3200" w:rsidRDefault="008E24B3" w:rsidP="00F51576">
      <w:pPr>
        <w:pStyle w:val="Zwykytekst"/>
        <w:tabs>
          <w:tab w:val="left" w:leader="dot" w:pos="9360"/>
        </w:tabs>
        <w:ind w:right="23"/>
        <w:rPr>
          <w:rFonts w:ascii="Times New Roman" w:hAnsi="Times New Roman" w:cs="Times New Roman"/>
          <w:i/>
          <w:sz w:val="24"/>
          <w:szCs w:val="24"/>
        </w:rPr>
      </w:pPr>
      <w:r w:rsidRPr="00AB320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</w:t>
      </w: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8C71B8" w:rsidRPr="00AB3200" w14:paraId="3DFD21EE" w14:textId="77777777" w:rsidTr="00C208B7">
        <w:trPr>
          <w:trHeight w:val="110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14:paraId="3317067E" w14:textId="77777777" w:rsidR="00FB5116" w:rsidRDefault="00FB5116" w:rsidP="00C208B7">
            <w:pPr>
              <w:jc w:val="center"/>
              <w:rPr>
                <w:i/>
                <w:iCs/>
              </w:rPr>
            </w:pPr>
          </w:p>
          <w:p w14:paraId="1560DC6E" w14:textId="77777777" w:rsidR="00FB5116" w:rsidRDefault="00FB5116" w:rsidP="00C208B7">
            <w:pPr>
              <w:jc w:val="center"/>
              <w:rPr>
                <w:i/>
                <w:iCs/>
              </w:rPr>
            </w:pPr>
          </w:p>
          <w:p w14:paraId="3FF51478" w14:textId="77777777" w:rsidR="00FB5116" w:rsidRDefault="00FB5116" w:rsidP="00C208B7">
            <w:pPr>
              <w:jc w:val="center"/>
              <w:rPr>
                <w:i/>
                <w:iCs/>
              </w:rPr>
            </w:pPr>
          </w:p>
          <w:p w14:paraId="381F1563" w14:textId="77777777" w:rsidR="008C71B8" w:rsidRPr="00AB3200" w:rsidRDefault="008C71B8" w:rsidP="00C208B7">
            <w:pPr>
              <w:jc w:val="center"/>
              <w:rPr>
                <w:i/>
                <w:iCs/>
              </w:rPr>
            </w:pPr>
            <w:r w:rsidRPr="00AB3200">
              <w:rPr>
                <w:i/>
                <w:iCs/>
              </w:rPr>
              <w:t>(nazwa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1B844FFB" w14:textId="56A65B6A" w:rsidR="008C71B8" w:rsidRPr="00AB3200" w:rsidRDefault="008C71B8" w:rsidP="004C0EBC">
            <w:pPr>
              <w:pStyle w:val="Nagwek6"/>
              <w:spacing w:before="0"/>
              <w:rPr>
                <w:rFonts w:ascii="Times New Roman" w:hAnsi="Times New Roman" w:cs="Times New Roman"/>
                <w:spacing w:val="30"/>
              </w:rPr>
            </w:pPr>
            <w:r w:rsidRPr="00AB3200">
              <w:rPr>
                <w:rFonts w:ascii="Times New Roman" w:hAnsi="Times New Roman" w:cs="Times New Roman"/>
                <w:spacing w:val="30"/>
              </w:rPr>
              <w:t>OFERTA</w:t>
            </w:r>
            <w:r w:rsidR="00CF1753">
              <w:rPr>
                <w:rFonts w:ascii="Times New Roman" w:hAnsi="Times New Roman" w:cs="Times New Roman"/>
                <w:spacing w:val="30"/>
              </w:rPr>
              <w:t xml:space="preserve"> </w:t>
            </w:r>
          </w:p>
        </w:tc>
      </w:tr>
    </w:tbl>
    <w:p w14:paraId="330B87D2" w14:textId="77777777" w:rsidR="00FB5116" w:rsidRDefault="008C71B8" w:rsidP="008C71B8">
      <w:pPr>
        <w:pStyle w:val="Zwykytekst"/>
        <w:tabs>
          <w:tab w:val="left" w:leader="dot" w:pos="9360"/>
        </w:tabs>
        <w:ind w:right="23"/>
        <w:rPr>
          <w:rFonts w:ascii="Times New Roman" w:hAnsi="Times New Roman" w:cs="Times New Roman"/>
          <w:b/>
          <w:bCs/>
          <w:sz w:val="24"/>
          <w:szCs w:val="24"/>
        </w:rPr>
      </w:pPr>
      <w:r w:rsidRPr="00AB3200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</w:t>
      </w:r>
    </w:p>
    <w:p w14:paraId="5C664D64" w14:textId="77777777" w:rsidR="008C71B8" w:rsidRPr="00AB3200" w:rsidRDefault="008C71B8" w:rsidP="008C71B8">
      <w:pPr>
        <w:pStyle w:val="Zwykytekst"/>
        <w:tabs>
          <w:tab w:val="left" w:leader="dot" w:pos="9360"/>
        </w:tabs>
        <w:ind w:right="23"/>
        <w:rPr>
          <w:rFonts w:ascii="Times New Roman" w:hAnsi="Times New Roman" w:cs="Times New Roman"/>
          <w:b/>
          <w:bCs/>
          <w:sz w:val="24"/>
          <w:szCs w:val="24"/>
        </w:rPr>
      </w:pPr>
      <w:r w:rsidRPr="00AB3200">
        <w:rPr>
          <w:rFonts w:ascii="Times New Roman" w:hAnsi="Times New Roman" w:cs="Times New Roman"/>
          <w:b/>
          <w:bCs/>
          <w:sz w:val="24"/>
          <w:szCs w:val="24"/>
        </w:rPr>
        <w:t xml:space="preserve">               </w:t>
      </w:r>
    </w:p>
    <w:p w14:paraId="5BB3E7D1" w14:textId="77777777" w:rsidR="008C71B8" w:rsidRPr="006B75C0" w:rsidRDefault="008C71B8" w:rsidP="008C71B8">
      <w:pPr>
        <w:pStyle w:val="Zwykytekst"/>
        <w:tabs>
          <w:tab w:val="left" w:leader="dot" w:pos="9360"/>
        </w:tabs>
        <w:ind w:left="5529" w:right="23"/>
        <w:rPr>
          <w:rFonts w:ascii="Times New Roman" w:hAnsi="Times New Roman" w:cs="Times New Roman"/>
          <w:b/>
          <w:bCs/>
          <w:sz w:val="24"/>
          <w:szCs w:val="24"/>
        </w:rPr>
      </w:pPr>
      <w:r w:rsidRPr="006B75C0">
        <w:rPr>
          <w:rFonts w:ascii="Times New Roman" w:hAnsi="Times New Roman" w:cs="Times New Roman"/>
          <w:b/>
          <w:bCs/>
          <w:sz w:val="24"/>
          <w:szCs w:val="24"/>
        </w:rPr>
        <w:t>Do</w:t>
      </w:r>
    </w:p>
    <w:p w14:paraId="1FD12BBF" w14:textId="77777777" w:rsidR="008B33A0" w:rsidRDefault="008B33A0" w:rsidP="004C0EBC">
      <w:pPr>
        <w:ind w:left="5524"/>
        <w:jc w:val="both"/>
        <w:rPr>
          <w:b/>
        </w:rPr>
      </w:pPr>
      <w:r>
        <w:rPr>
          <w:b/>
        </w:rPr>
        <w:t xml:space="preserve">Centrum Informatyki Resortu Finansów </w:t>
      </w:r>
    </w:p>
    <w:p w14:paraId="36880AAA" w14:textId="5E96AD6A" w:rsidR="008B33A0" w:rsidRDefault="00B50531" w:rsidP="008C71B8">
      <w:pPr>
        <w:ind w:left="5491" w:firstLine="33"/>
        <w:jc w:val="both"/>
        <w:rPr>
          <w:b/>
        </w:rPr>
      </w:pPr>
      <w:r>
        <w:rPr>
          <w:b/>
        </w:rPr>
        <w:t>u</w:t>
      </w:r>
      <w:r w:rsidR="008B33A0">
        <w:rPr>
          <w:b/>
        </w:rPr>
        <w:t xml:space="preserve">l. </w:t>
      </w:r>
      <w:r w:rsidR="004346FD">
        <w:rPr>
          <w:b/>
        </w:rPr>
        <w:t>Samorządowa 1</w:t>
      </w:r>
    </w:p>
    <w:p w14:paraId="1C0DF227" w14:textId="0E5A3379" w:rsidR="008B33A0" w:rsidRDefault="00542C04" w:rsidP="008C71B8">
      <w:pPr>
        <w:ind w:left="5491" w:firstLine="33"/>
        <w:jc w:val="both"/>
        <w:rPr>
          <w:b/>
        </w:rPr>
      </w:pPr>
      <w:r w:rsidRPr="00C07942">
        <w:rPr>
          <w:b/>
        </w:rPr>
        <w:t xml:space="preserve">26-601 </w:t>
      </w:r>
      <w:r w:rsidR="004346FD">
        <w:rPr>
          <w:b/>
        </w:rPr>
        <w:t>Radom</w:t>
      </w:r>
    </w:p>
    <w:p w14:paraId="5E0F8634" w14:textId="77777777" w:rsidR="008C71B8" w:rsidRDefault="008C71B8" w:rsidP="008C71B8">
      <w:pPr>
        <w:jc w:val="both"/>
        <w:rPr>
          <w:b/>
        </w:rPr>
      </w:pPr>
    </w:p>
    <w:p w14:paraId="149C5009" w14:textId="77777777" w:rsidR="00FB5116" w:rsidRPr="00D33BD1" w:rsidRDefault="00FB5116" w:rsidP="008C71B8">
      <w:pPr>
        <w:jc w:val="both"/>
        <w:rPr>
          <w:b/>
        </w:rPr>
      </w:pPr>
    </w:p>
    <w:p w14:paraId="4BB72643" w14:textId="77777777" w:rsidR="008C71B8" w:rsidRPr="00D33BD1" w:rsidRDefault="008C71B8" w:rsidP="008C71B8">
      <w:pPr>
        <w:pStyle w:val="Zwykytekst1"/>
        <w:tabs>
          <w:tab w:val="left" w:leader="dot" w:pos="9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>Nawiązując do ogłoszenia o zamówieniu w postępowaniu o udzielenie zamówienia publicznego prowadzonym w trybie przetargu nieograniczonego na:</w:t>
      </w:r>
    </w:p>
    <w:p w14:paraId="16EF7D1A" w14:textId="3D05FB51" w:rsidR="004C0EBC" w:rsidRPr="00D33BD1" w:rsidRDefault="004C0EBC" w:rsidP="004C0EBC">
      <w:pPr>
        <w:overflowPunct w:val="0"/>
        <w:autoSpaceDE w:val="0"/>
        <w:autoSpaceDN w:val="0"/>
        <w:adjustRightInd w:val="0"/>
        <w:textAlignment w:val="baseline"/>
        <w:rPr>
          <w:rFonts w:eastAsia="Calibri"/>
          <w:b/>
          <w:lang w:eastAsia="en-US"/>
        </w:rPr>
      </w:pPr>
      <w:r w:rsidRPr="00D33BD1">
        <w:rPr>
          <w:b/>
        </w:rPr>
        <w:t xml:space="preserve">Usługi </w:t>
      </w:r>
      <w:r w:rsidRPr="00D33BD1">
        <w:rPr>
          <w:rFonts w:eastAsia="Calibri"/>
          <w:b/>
          <w:lang w:eastAsia="en-US"/>
        </w:rPr>
        <w:t>informatyczn</w:t>
      </w:r>
      <w:r w:rsidR="00D33BD1" w:rsidRPr="00D33BD1">
        <w:rPr>
          <w:rFonts w:eastAsia="Calibri"/>
          <w:b/>
          <w:lang w:eastAsia="en-US"/>
        </w:rPr>
        <w:t>e</w:t>
      </w:r>
      <w:r w:rsidR="007101AB" w:rsidRPr="007101AB">
        <w:t xml:space="preserve"> </w:t>
      </w:r>
      <w:r w:rsidR="007101AB" w:rsidRPr="00B97C34">
        <w:t>w wymiarze do 790 roboczogodzin</w:t>
      </w:r>
      <w:r w:rsidRPr="00D33BD1">
        <w:rPr>
          <w:rFonts w:eastAsia="Calibri"/>
          <w:b/>
          <w:lang w:eastAsia="en-US"/>
        </w:rPr>
        <w:t xml:space="preserve"> dla Oprogramowania:</w:t>
      </w:r>
    </w:p>
    <w:p w14:paraId="0DEC6B8B" w14:textId="77777777" w:rsidR="004C0EBC" w:rsidRPr="00D33BD1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33BD1">
        <w:rPr>
          <w:rFonts w:ascii="Times New Roman" w:eastAsia="Calibri" w:hAnsi="Times New Roman" w:cs="Times New Roman"/>
          <w:sz w:val="24"/>
          <w:szCs w:val="24"/>
        </w:rPr>
        <w:t>Nagios (check_mk)</w:t>
      </w:r>
    </w:p>
    <w:p w14:paraId="6BBA0599" w14:textId="77777777" w:rsidR="004C0EBC" w:rsidRPr="00D33BD1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33BD1">
        <w:rPr>
          <w:rFonts w:ascii="Times New Roman" w:eastAsia="Calibri" w:hAnsi="Times New Roman" w:cs="Times New Roman"/>
          <w:sz w:val="24"/>
          <w:szCs w:val="24"/>
        </w:rPr>
        <w:t>Grafana</w:t>
      </w:r>
    </w:p>
    <w:p w14:paraId="70D1188B" w14:textId="77777777" w:rsidR="004C0EBC" w:rsidRPr="00D33BD1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33BD1">
        <w:rPr>
          <w:rFonts w:ascii="Times New Roman" w:eastAsia="Calibri" w:hAnsi="Times New Roman" w:cs="Times New Roman"/>
          <w:sz w:val="24"/>
          <w:szCs w:val="24"/>
        </w:rPr>
        <w:t>InfluxDB</w:t>
      </w:r>
    </w:p>
    <w:p w14:paraId="6674CDDA" w14:textId="77777777" w:rsidR="004C0EBC" w:rsidRPr="00D33BD1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33BD1">
        <w:rPr>
          <w:rFonts w:ascii="Times New Roman" w:eastAsia="Calibri" w:hAnsi="Times New Roman" w:cs="Times New Roman"/>
          <w:sz w:val="24"/>
          <w:szCs w:val="24"/>
        </w:rPr>
        <w:t>OCS Inventory</w:t>
      </w:r>
    </w:p>
    <w:p w14:paraId="4C43ACA2" w14:textId="2A0A1198" w:rsidR="008C71B8" w:rsidRPr="00D33BD1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D33BD1">
        <w:rPr>
          <w:rFonts w:ascii="Times New Roman" w:eastAsia="Calibri" w:hAnsi="Times New Roman" w:cs="Times New Roman"/>
          <w:sz w:val="24"/>
          <w:szCs w:val="24"/>
        </w:rPr>
        <w:t>Elasticsearch</w:t>
      </w:r>
    </w:p>
    <w:p w14:paraId="451B434F" w14:textId="7F0B8CC6" w:rsidR="006B75C0" w:rsidRPr="00D33BD1" w:rsidRDefault="00F642BC" w:rsidP="004C0EBC">
      <w:pPr>
        <w:jc w:val="both"/>
        <w:rPr>
          <w:b/>
        </w:rPr>
      </w:pPr>
      <w:r w:rsidRPr="00D33BD1">
        <w:rPr>
          <w:spacing w:val="-2"/>
        </w:rPr>
        <w:t xml:space="preserve">znak: </w:t>
      </w:r>
      <w:r w:rsidR="004C0EBC" w:rsidRPr="00D33BD1">
        <w:rPr>
          <w:spacing w:val="-2"/>
        </w:rPr>
        <w:t>PN/</w:t>
      </w:r>
      <w:r w:rsidR="00EB71A4">
        <w:rPr>
          <w:spacing w:val="-2"/>
        </w:rPr>
        <w:t>8</w:t>
      </w:r>
      <w:r w:rsidR="004C0EBC" w:rsidRPr="00D33BD1">
        <w:rPr>
          <w:spacing w:val="-2"/>
        </w:rPr>
        <w:t>/20/HGEA</w:t>
      </w:r>
    </w:p>
    <w:p w14:paraId="41F200DF" w14:textId="77777777" w:rsidR="00A201D3" w:rsidRPr="00D33BD1" w:rsidRDefault="00A201D3" w:rsidP="008C71B8">
      <w:pPr>
        <w:pStyle w:val="Zwykytekst1"/>
        <w:tabs>
          <w:tab w:val="left" w:leader="dot" w:pos="93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C183650" w14:textId="77777777" w:rsidR="008C71B8" w:rsidRPr="00D33BD1" w:rsidRDefault="008C71B8" w:rsidP="008C71B8">
      <w:pPr>
        <w:pStyle w:val="Zwykytekst1"/>
        <w:tabs>
          <w:tab w:val="left" w:leader="dot" w:pos="9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MY NIŻEJ PODPISANI</w:t>
      </w:r>
      <w:r w:rsidRPr="00D33BD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E889F5" w14:textId="77777777" w:rsidR="008C71B8" w:rsidRPr="00D33BD1" w:rsidRDefault="008C71B8" w:rsidP="008C71B8">
      <w:pPr>
        <w:pStyle w:val="Zwykytekst1"/>
        <w:tabs>
          <w:tab w:val="left" w:leader="underscore" w:pos="90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14:paraId="3F014F40" w14:textId="77777777" w:rsidR="008C71B8" w:rsidRPr="00D33BD1" w:rsidRDefault="008C71B8" w:rsidP="008C71B8">
      <w:pPr>
        <w:pStyle w:val="Zwykytekst1"/>
        <w:tabs>
          <w:tab w:val="left" w:leader="underscore" w:pos="90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14:paraId="304A1C86" w14:textId="77777777" w:rsidR="008C71B8" w:rsidRPr="00D33BD1" w:rsidRDefault="008C71B8" w:rsidP="008C71B8">
      <w:pPr>
        <w:pStyle w:val="Zwykytekst1"/>
        <w:tabs>
          <w:tab w:val="left" w:leader="dot" w:pos="936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>działając w imieniu i na rzecz</w:t>
      </w:r>
    </w:p>
    <w:p w14:paraId="26350517" w14:textId="77777777" w:rsidR="008C71B8" w:rsidRPr="00D33BD1" w:rsidRDefault="008C71B8" w:rsidP="008C71B8">
      <w:pPr>
        <w:pStyle w:val="Zwykytekst1"/>
        <w:tabs>
          <w:tab w:val="left" w:leader="underscore" w:pos="90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14:paraId="5B1116F9" w14:textId="77777777" w:rsidR="008C71B8" w:rsidRPr="00D33BD1" w:rsidRDefault="008C71B8" w:rsidP="008C71B8">
      <w:pPr>
        <w:pStyle w:val="Zwykytekst1"/>
        <w:tabs>
          <w:tab w:val="left" w:leader="underscore" w:pos="900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 </w:t>
      </w:r>
    </w:p>
    <w:p w14:paraId="39AB4392" w14:textId="77777777" w:rsidR="008C71B8" w:rsidRPr="00B97C34" w:rsidRDefault="008C71B8" w:rsidP="008C71B8">
      <w:pPr>
        <w:pStyle w:val="Zwykytekst1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3BD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7C34">
        <w:rPr>
          <w:rFonts w:ascii="Times New Roman" w:hAnsi="Times New Roman" w:cs="Times New Roman"/>
          <w:i/>
          <w:sz w:val="24"/>
          <w:szCs w:val="24"/>
        </w:rPr>
        <w:t>(nazwa (firma) dokładny adres Wykonawcy/Wykonawców)</w:t>
      </w:r>
    </w:p>
    <w:p w14:paraId="7A4C0E34" w14:textId="6F6FBD7A" w:rsidR="008C71B8" w:rsidRPr="00B97C34" w:rsidRDefault="008C71B8" w:rsidP="008C71B8">
      <w:pPr>
        <w:pStyle w:val="Zwykytekst1"/>
        <w:tabs>
          <w:tab w:val="left" w:leader="dot" w:pos="9072"/>
        </w:tabs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97C34">
        <w:rPr>
          <w:rFonts w:ascii="Times New Roman" w:hAnsi="Times New Roman" w:cs="Times New Roman"/>
          <w:i/>
          <w:sz w:val="24"/>
          <w:szCs w:val="24"/>
        </w:rPr>
        <w:t>(w przypadku składania oferty przez podmioty występujące wspólnie podać nazwy(firmy) i dokładne adresy wszystkich wspólników spółki cywilnej lub członków konsorcjum)</w:t>
      </w:r>
    </w:p>
    <w:p w14:paraId="52C9DCBF" w14:textId="37B41F1B" w:rsidR="008C71B8" w:rsidRPr="00D33BD1" w:rsidRDefault="008C71B8" w:rsidP="008C71B8">
      <w:pPr>
        <w:pStyle w:val="Zwykytekst1"/>
        <w:tabs>
          <w:tab w:val="left" w:leader="dot" w:pos="9072"/>
        </w:tabs>
        <w:rPr>
          <w:rFonts w:ascii="Times New Roman" w:hAnsi="Times New Roman" w:cs="Times New Roman"/>
          <w:i/>
          <w:sz w:val="24"/>
          <w:szCs w:val="24"/>
        </w:rPr>
      </w:pPr>
    </w:p>
    <w:p w14:paraId="25266EF8" w14:textId="77777777" w:rsidR="008C71B8" w:rsidRPr="00D33BD1" w:rsidRDefault="008C71B8" w:rsidP="008C71B8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SKŁADAMY OFERTĘ</w:t>
      </w:r>
      <w:r w:rsidRPr="00D33BD1">
        <w:rPr>
          <w:rFonts w:ascii="Times New Roman" w:hAnsi="Times New Roman" w:cs="Times New Roman"/>
          <w:sz w:val="24"/>
          <w:szCs w:val="24"/>
        </w:rPr>
        <w:t xml:space="preserve"> na wykonanie przedmiotu zamówienia zgodnie z treścią SIWZ.</w:t>
      </w:r>
    </w:p>
    <w:p w14:paraId="4E7BE2EE" w14:textId="77777777" w:rsidR="006B75C0" w:rsidRPr="00D33BD1" w:rsidRDefault="008C71B8" w:rsidP="006B75C0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OŚWIADCZAMY,</w:t>
      </w:r>
      <w:r w:rsidRPr="00D33BD1">
        <w:rPr>
          <w:rFonts w:ascii="Times New Roman" w:hAnsi="Times New Roman" w:cs="Times New Roman"/>
          <w:sz w:val="24"/>
          <w:szCs w:val="24"/>
        </w:rPr>
        <w:t xml:space="preserve"> że zapoznaliśmy się z ogłoszeniem o zamów</w:t>
      </w:r>
      <w:r w:rsidR="00F642BC" w:rsidRPr="00D33BD1">
        <w:rPr>
          <w:rFonts w:ascii="Times New Roman" w:hAnsi="Times New Roman" w:cs="Times New Roman"/>
          <w:sz w:val="24"/>
          <w:szCs w:val="24"/>
        </w:rPr>
        <w:t xml:space="preserve">ieniu, SIWZ oraz wyjaśnieniami </w:t>
      </w:r>
      <w:r w:rsidRPr="00D33BD1">
        <w:rPr>
          <w:rFonts w:ascii="Times New Roman" w:hAnsi="Times New Roman" w:cs="Times New Roman"/>
          <w:sz w:val="24"/>
          <w:szCs w:val="24"/>
        </w:rPr>
        <w:t>i zmianami SIWZ przekazanymi przez Zamawiającego i uznajemy się za związanych określonymi w nich postanowieniami i zasadami postępowania.</w:t>
      </w:r>
    </w:p>
    <w:p w14:paraId="3F98548A" w14:textId="72A4D762" w:rsidR="008C71B8" w:rsidRPr="00D33BD1" w:rsidRDefault="008C71B8" w:rsidP="002559B2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rPr>
          <w:rFonts w:ascii="Times New Roman" w:hAnsi="Times New Roman" w:cs="Times New Roman"/>
          <w:b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OFERUJEMY</w:t>
      </w:r>
      <w:r w:rsidR="005221D7" w:rsidRPr="00D33B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33BD1">
        <w:rPr>
          <w:rFonts w:ascii="Times New Roman" w:hAnsi="Times New Roman" w:cs="Times New Roman"/>
          <w:sz w:val="24"/>
          <w:szCs w:val="24"/>
        </w:rPr>
        <w:t>wykonanie całego przedmiotu zamówienia</w:t>
      </w:r>
      <w:r w:rsidRPr="00D33BD1">
        <w:rPr>
          <w:rFonts w:ascii="Times New Roman" w:hAnsi="Times New Roman" w:cs="Times New Roman"/>
          <w:b/>
          <w:sz w:val="24"/>
          <w:szCs w:val="24"/>
        </w:rPr>
        <w:t xml:space="preserve"> za łączną cenę brutto:</w:t>
      </w:r>
    </w:p>
    <w:p w14:paraId="51F0175C" w14:textId="77777777" w:rsidR="008C71B8" w:rsidRPr="00D33BD1" w:rsidRDefault="008C71B8" w:rsidP="002559B2">
      <w:pPr>
        <w:pStyle w:val="Zwykytekst1"/>
        <w:tabs>
          <w:tab w:val="left" w:pos="284"/>
        </w:tabs>
        <w:ind w:left="283"/>
        <w:rPr>
          <w:rFonts w:ascii="Times New Roman" w:hAnsi="Times New Roman" w:cs="Times New Roman"/>
          <w:b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_______</w:t>
      </w:r>
      <w:r w:rsidR="006B75C0" w:rsidRPr="00D33BD1">
        <w:rPr>
          <w:rFonts w:ascii="Times New Roman" w:hAnsi="Times New Roman" w:cs="Times New Roman"/>
          <w:b/>
          <w:sz w:val="24"/>
          <w:szCs w:val="24"/>
        </w:rPr>
        <w:t>________________________________________</w:t>
      </w:r>
      <w:r w:rsidRPr="00D33BD1">
        <w:rPr>
          <w:rFonts w:ascii="Times New Roman" w:hAnsi="Times New Roman" w:cs="Times New Roman"/>
          <w:b/>
          <w:sz w:val="24"/>
          <w:szCs w:val="24"/>
        </w:rPr>
        <w:t>___</w:t>
      </w:r>
      <w:r w:rsidR="006B75C0" w:rsidRPr="00D33BD1">
        <w:rPr>
          <w:rFonts w:ascii="Times New Roman" w:hAnsi="Times New Roman" w:cs="Times New Roman"/>
          <w:b/>
          <w:sz w:val="24"/>
          <w:szCs w:val="24"/>
        </w:rPr>
        <w:t>_</w:t>
      </w:r>
      <w:r w:rsidRPr="00D33BD1">
        <w:rPr>
          <w:rFonts w:ascii="Times New Roman" w:hAnsi="Times New Roman" w:cs="Times New Roman"/>
          <w:b/>
          <w:sz w:val="24"/>
          <w:szCs w:val="24"/>
        </w:rPr>
        <w:t xml:space="preserve">_______________ zł </w:t>
      </w:r>
    </w:p>
    <w:p w14:paraId="02BD0D7A" w14:textId="77777777" w:rsidR="008C71B8" w:rsidRPr="00D33BD1" w:rsidRDefault="008C71B8" w:rsidP="002559B2">
      <w:pPr>
        <w:pStyle w:val="Zwykytekst1"/>
        <w:tabs>
          <w:tab w:val="left" w:pos="284"/>
        </w:tabs>
        <w:ind w:left="283"/>
        <w:rPr>
          <w:rFonts w:ascii="Times New Roman" w:hAnsi="Times New Roman" w:cs="Times New Roman"/>
          <w:b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(słownie złotych:________________________</w:t>
      </w:r>
      <w:r w:rsidR="006B75C0" w:rsidRPr="00D33BD1">
        <w:rPr>
          <w:rFonts w:ascii="Times New Roman" w:hAnsi="Times New Roman" w:cs="Times New Roman"/>
          <w:b/>
          <w:sz w:val="24"/>
          <w:szCs w:val="24"/>
        </w:rPr>
        <w:t>_______</w:t>
      </w:r>
      <w:r w:rsidRPr="00D33BD1">
        <w:rPr>
          <w:rFonts w:ascii="Times New Roman" w:hAnsi="Times New Roman" w:cs="Times New Roman"/>
          <w:b/>
          <w:sz w:val="24"/>
          <w:szCs w:val="24"/>
        </w:rPr>
        <w:t xml:space="preserve">_______________________) </w:t>
      </w:r>
    </w:p>
    <w:p w14:paraId="29BAA7C3" w14:textId="1C5B87B2" w:rsidR="009B72E8" w:rsidRPr="00D33BD1" w:rsidRDefault="00A00AC0" w:rsidP="002559B2">
      <w:pPr>
        <w:pStyle w:val="Zwykytekst1"/>
        <w:tabs>
          <w:tab w:val="left" w:pos="284"/>
        </w:tabs>
        <w:ind w:left="283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>w tym podatek vat 23%</w:t>
      </w:r>
      <w:r w:rsidR="003A00F0" w:rsidRPr="00D33BD1">
        <w:rPr>
          <w:rFonts w:ascii="Times New Roman" w:hAnsi="Times New Roman" w:cs="Times New Roman"/>
          <w:sz w:val="24"/>
          <w:szCs w:val="24"/>
        </w:rPr>
        <w:t>,</w:t>
      </w:r>
      <w:r w:rsidR="00F426CE" w:rsidRPr="00D33BD1">
        <w:rPr>
          <w:rFonts w:ascii="Times New Roman" w:hAnsi="Times New Roman" w:cs="Times New Roman"/>
          <w:sz w:val="24"/>
          <w:szCs w:val="24"/>
        </w:rPr>
        <w:t xml:space="preserve"> przy zastosowaniu następujących cen jednostkowych:</w:t>
      </w:r>
    </w:p>
    <w:p w14:paraId="65402D6B" w14:textId="77777777" w:rsidR="00305E7C" w:rsidRPr="00D33BD1" w:rsidRDefault="00305E7C" w:rsidP="002559B2">
      <w:pPr>
        <w:pStyle w:val="Zwykytekst1"/>
        <w:tabs>
          <w:tab w:val="left" w:pos="284"/>
        </w:tabs>
        <w:ind w:left="283"/>
        <w:rPr>
          <w:rFonts w:ascii="Times New Roman" w:hAnsi="Times New Roman" w:cs="Times New Roman"/>
          <w:sz w:val="24"/>
          <w:szCs w:val="24"/>
        </w:rPr>
      </w:pPr>
    </w:p>
    <w:p w14:paraId="6A1B3FFB" w14:textId="77777777" w:rsidR="00305E7C" w:rsidRPr="00D33BD1" w:rsidRDefault="00305E7C" w:rsidP="00332C52">
      <w:pPr>
        <w:pStyle w:val="Zwykytekst1"/>
        <w:tabs>
          <w:tab w:val="left" w:pos="284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14:paraId="32725F6B" w14:textId="77777777" w:rsidR="00305E7C" w:rsidRDefault="00305E7C" w:rsidP="00332C52">
      <w:pPr>
        <w:pStyle w:val="Zwykytekst1"/>
        <w:tabs>
          <w:tab w:val="left" w:pos="284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14:paraId="68C3608A" w14:textId="77777777" w:rsidR="00305E7C" w:rsidRDefault="00305E7C" w:rsidP="00332C52">
      <w:pPr>
        <w:pStyle w:val="Zwykytekst1"/>
        <w:tabs>
          <w:tab w:val="left" w:pos="284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14:paraId="2A5B71B7" w14:textId="77777777" w:rsidR="00305E7C" w:rsidRDefault="00305E7C" w:rsidP="00332C52">
      <w:pPr>
        <w:pStyle w:val="Zwykytekst1"/>
        <w:tabs>
          <w:tab w:val="left" w:pos="284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2693"/>
        <w:gridCol w:w="709"/>
        <w:gridCol w:w="1701"/>
        <w:gridCol w:w="1985"/>
        <w:gridCol w:w="1560"/>
      </w:tblGrid>
      <w:tr w:rsidR="00305E7C" w:rsidRPr="00D33BD1" w14:paraId="1AB8D98D" w14:textId="77777777" w:rsidTr="009209C9">
        <w:tc>
          <w:tcPr>
            <w:tcW w:w="2693" w:type="dxa"/>
          </w:tcPr>
          <w:p w14:paraId="73150068" w14:textId="107EF1BF" w:rsidR="00305E7C" w:rsidRPr="00D33BD1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Zakres przedmiotu zamówienia</w:t>
            </w:r>
          </w:p>
        </w:tc>
        <w:tc>
          <w:tcPr>
            <w:tcW w:w="709" w:type="dxa"/>
          </w:tcPr>
          <w:p w14:paraId="07BD96E3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Jm</w:t>
            </w:r>
          </w:p>
        </w:tc>
        <w:tc>
          <w:tcPr>
            <w:tcW w:w="1701" w:type="dxa"/>
          </w:tcPr>
          <w:p w14:paraId="0F5234BF" w14:textId="77777777" w:rsidR="00305E7C" w:rsidRPr="001E640D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0D">
              <w:rPr>
                <w:rFonts w:ascii="Times New Roman" w:hAnsi="Times New Roman" w:cs="Times New Roman"/>
                <w:sz w:val="24"/>
                <w:szCs w:val="24"/>
              </w:rPr>
              <w:t>Liczba</w:t>
            </w:r>
          </w:p>
        </w:tc>
        <w:tc>
          <w:tcPr>
            <w:tcW w:w="1985" w:type="dxa"/>
          </w:tcPr>
          <w:p w14:paraId="5FBE324A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Cena jednostkowa brutto</w:t>
            </w:r>
          </w:p>
        </w:tc>
        <w:tc>
          <w:tcPr>
            <w:tcW w:w="1560" w:type="dxa"/>
          </w:tcPr>
          <w:p w14:paraId="1E9C35D9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Wartość brutto</w:t>
            </w:r>
          </w:p>
          <w:p w14:paraId="69CA8E10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(kolumna 3x4)</w:t>
            </w:r>
          </w:p>
        </w:tc>
      </w:tr>
      <w:tr w:rsidR="00305E7C" w:rsidRPr="00D33BD1" w14:paraId="09719D97" w14:textId="77777777" w:rsidTr="009209C9">
        <w:tc>
          <w:tcPr>
            <w:tcW w:w="2693" w:type="dxa"/>
          </w:tcPr>
          <w:p w14:paraId="407EB29D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14:paraId="57971A4F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5AD92A68" w14:textId="77777777" w:rsidR="00305E7C" w:rsidRPr="001E640D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640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</w:tcPr>
          <w:p w14:paraId="583CAC39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14:paraId="2AA7FBBF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05E7C" w:rsidRPr="00D33BD1" w14:paraId="493AFFFA" w14:textId="77777777" w:rsidTr="009209C9">
        <w:tc>
          <w:tcPr>
            <w:tcW w:w="2693" w:type="dxa"/>
          </w:tcPr>
          <w:p w14:paraId="710CF13E" w14:textId="242B2F47" w:rsidR="00305E7C" w:rsidRPr="00B97C34" w:rsidRDefault="00305E7C" w:rsidP="00305E7C">
            <w:pPr>
              <w:rPr>
                <w:b/>
                <w:u w:color="000000"/>
                <w:lang w:val="da-DK"/>
              </w:rPr>
            </w:pPr>
            <w:r w:rsidRPr="00B97C34">
              <w:rPr>
                <w:b/>
                <w:bCs/>
                <w:u w:color="000000"/>
              </w:rPr>
              <w:t xml:space="preserve">Specjalista: </w:t>
            </w:r>
            <w:r w:rsidRPr="00B97C34">
              <w:rPr>
                <w:b/>
                <w:u w:color="000000"/>
                <w:lang w:val="da-DK"/>
              </w:rPr>
              <w:t xml:space="preserve"> ds. oprogramowania Nagios (check_mk)</w:t>
            </w:r>
          </w:p>
          <w:p w14:paraId="66B75D1B" w14:textId="1E2C85D3" w:rsidR="00305E7C" w:rsidRPr="00D33BD1" w:rsidRDefault="00305E7C" w:rsidP="009209C9">
            <w:pPr>
              <w:pStyle w:val="Zwykytekst1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  <w:lang w:val="da-DK"/>
              </w:rPr>
            </w:pPr>
          </w:p>
        </w:tc>
        <w:tc>
          <w:tcPr>
            <w:tcW w:w="709" w:type="dxa"/>
          </w:tcPr>
          <w:p w14:paraId="237BB7F1" w14:textId="770A36CF" w:rsidR="00305E7C" w:rsidRPr="00D33BD1" w:rsidRDefault="00D264CC" w:rsidP="009209C9">
            <w:pPr>
              <w:pStyle w:val="Zwykytekst1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</w:p>
        </w:tc>
        <w:tc>
          <w:tcPr>
            <w:tcW w:w="1701" w:type="dxa"/>
          </w:tcPr>
          <w:p w14:paraId="32E5E230" w14:textId="77777777" w:rsidR="001E640D" w:rsidRPr="001E640D" w:rsidRDefault="001E640D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</w:p>
          <w:p w14:paraId="5C4C57F0" w14:textId="0C9E18DD" w:rsidR="00305E7C" w:rsidRPr="00B97C34" w:rsidRDefault="001E640D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color w:val="FFFF00"/>
                <w:sz w:val="24"/>
                <w:szCs w:val="24"/>
              </w:rPr>
            </w:pPr>
            <w:r w:rsidRPr="00B97C34"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85" w:type="dxa"/>
          </w:tcPr>
          <w:p w14:paraId="77D685A6" w14:textId="43A79C93" w:rsidR="00305E7C" w:rsidRPr="001E640D" w:rsidRDefault="00305E7C" w:rsidP="00B97C34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7BD22DFB" w14:textId="1FCA24A5" w:rsidR="00305E7C" w:rsidRPr="00D33BD1" w:rsidRDefault="00305E7C" w:rsidP="00B97C34">
            <w:pPr>
              <w:jc w:val="center"/>
            </w:pPr>
          </w:p>
        </w:tc>
      </w:tr>
      <w:tr w:rsidR="00305E7C" w:rsidRPr="00D33BD1" w14:paraId="79937EFE" w14:textId="77777777" w:rsidTr="009209C9">
        <w:tc>
          <w:tcPr>
            <w:tcW w:w="2693" w:type="dxa"/>
          </w:tcPr>
          <w:p w14:paraId="1A58FE84" w14:textId="1BEB1CCE" w:rsidR="00305E7C" w:rsidRPr="00B97C34" w:rsidRDefault="00305E7C" w:rsidP="00305E7C">
            <w:pPr>
              <w:rPr>
                <w:b/>
                <w:u w:color="000000"/>
                <w:lang w:val="da-DK"/>
              </w:rPr>
            </w:pPr>
            <w:r w:rsidRPr="00B97C34">
              <w:rPr>
                <w:b/>
                <w:u w:color="000000"/>
                <w:lang w:val="da-DK"/>
              </w:rPr>
              <w:t>Specjalista:  ds. oprogramowanie Grafana</w:t>
            </w:r>
          </w:p>
          <w:p w14:paraId="777AF528" w14:textId="02E4CA2B" w:rsidR="00305E7C" w:rsidRPr="00D33BD1" w:rsidRDefault="00305E7C" w:rsidP="00305E7C">
            <w:pPr>
              <w:pStyle w:val="Zwykytekst1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31BE97B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</w:p>
        </w:tc>
        <w:tc>
          <w:tcPr>
            <w:tcW w:w="1701" w:type="dxa"/>
          </w:tcPr>
          <w:p w14:paraId="4355EB17" w14:textId="77777777" w:rsidR="001E640D" w:rsidRDefault="001E640D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D8E788" w14:textId="1A2E4DB9" w:rsidR="00305E7C" w:rsidRPr="00B97C34" w:rsidRDefault="001E640D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Pr="00B97C3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</w:tcPr>
          <w:p w14:paraId="3C3709B3" w14:textId="630D1F4B" w:rsidR="00305E7C" w:rsidRPr="00D33BD1" w:rsidRDefault="00305E7C" w:rsidP="00B97C34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267BE1D5" w14:textId="68DEEDA1" w:rsidR="00305E7C" w:rsidRPr="00D33BD1" w:rsidRDefault="00305E7C" w:rsidP="00B97C34">
            <w:pPr>
              <w:jc w:val="center"/>
            </w:pPr>
          </w:p>
        </w:tc>
      </w:tr>
      <w:tr w:rsidR="00305E7C" w:rsidRPr="00D33BD1" w14:paraId="62D1A439" w14:textId="77777777" w:rsidTr="009209C9">
        <w:tc>
          <w:tcPr>
            <w:tcW w:w="2693" w:type="dxa"/>
          </w:tcPr>
          <w:p w14:paraId="2DDC2746" w14:textId="6852CC87" w:rsidR="00305E7C" w:rsidRPr="00B97C34" w:rsidRDefault="00305E7C" w:rsidP="00305E7C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  <w:r w:rsidRPr="00B97C34">
              <w:rPr>
                <w:rFonts w:eastAsia="Calibri"/>
                <w:b/>
                <w:noProof/>
                <w:lang w:eastAsia="en-US"/>
              </w:rPr>
              <w:t>Specjalista:  ds. oprogramowania OCS Inventory</w:t>
            </w:r>
          </w:p>
          <w:p w14:paraId="2A7BD594" w14:textId="2D16BDF5" w:rsidR="00305E7C" w:rsidRPr="00D33BD1" w:rsidRDefault="00305E7C" w:rsidP="00305E7C">
            <w:pPr>
              <w:pStyle w:val="Zwykytekst1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BBD599E" w14:textId="77777777" w:rsidR="00305E7C" w:rsidRPr="00D33BD1" w:rsidRDefault="00305E7C" w:rsidP="009209C9">
            <w:pPr>
              <w:pStyle w:val="Zwykytekst1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BD1">
              <w:rPr>
                <w:rFonts w:ascii="Times New Roman" w:hAnsi="Times New Roman" w:cs="Times New Roman"/>
                <w:sz w:val="24"/>
                <w:szCs w:val="24"/>
              </w:rPr>
              <w:t>rg</w:t>
            </w:r>
          </w:p>
        </w:tc>
        <w:tc>
          <w:tcPr>
            <w:tcW w:w="1701" w:type="dxa"/>
          </w:tcPr>
          <w:p w14:paraId="7C4AF9B2" w14:textId="77777777" w:rsidR="001E640D" w:rsidRDefault="001E640D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23EDD8" w14:textId="5B8100B8" w:rsidR="00305E7C" w:rsidRPr="00B97C34" w:rsidRDefault="001E640D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85" w:type="dxa"/>
          </w:tcPr>
          <w:p w14:paraId="2F686397" w14:textId="299D20C1" w:rsidR="00305E7C" w:rsidRPr="00D33BD1" w:rsidRDefault="00305E7C" w:rsidP="00B97C34">
            <w:pPr>
              <w:jc w:val="center"/>
            </w:pPr>
          </w:p>
        </w:tc>
        <w:tc>
          <w:tcPr>
            <w:tcW w:w="1560" w:type="dxa"/>
          </w:tcPr>
          <w:p w14:paraId="52C175D1" w14:textId="7E76DA9E" w:rsidR="00305E7C" w:rsidRPr="00D33BD1" w:rsidRDefault="00305E7C" w:rsidP="00B97C34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E7C" w:rsidRPr="00D33BD1" w14:paraId="514295C7" w14:textId="77777777" w:rsidTr="009209C9">
        <w:trPr>
          <w:trHeight w:val="551"/>
        </w:trPr>
        <w:tc>
          <w:tcPr>
            <w:tcW w:w="2693" w:type="dxa"/>
          </w:tcPr>
          <w:p w14:paraId="08811806" w14:textId="409F068C" w:rsidR="00305E7C" w:rsidRPr="00B97C34" w:rsidRDefault="00305E7C" w:rsidP="00305E7C">
            <w:pPr>
              <w:rPr>
                <w:b/>
                <w:u w:color="000000"/>
                <w:lang w:val="fr-FR"/>
              </w:rPr>
            </w:pPr>
            <w:r w:rsidRPr="00B97C34">
              <w:rPr>
                <w:b/>
                <w:bCs/>
                <w:u w:color="000000"/>
              </w:rPr>
              <w:t xml:space="preserve">Specjalista: ds. oprogramowania InfluxDB </w:t>
            </w:r>
          </w:p>
          <w:p w14:paraId="1F95FB9F" w14:textId="51831FFD" w:rsidR="00305E7C" w:rsidRPr="00D33BD1" w:rsidRDefault="00305E7C" w:rsidP="00305E7C">
            <w:pPr>
              <w:pStyle w:val="Zwykytekst1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57E2BF3A" w14:textId="77777777" w:rsidR="00305E7C" w:rsidRPr="00D33BD1" w:rsidRDefault="00305E7C" w:rsidP="009209C9">
            <w:r w:rsidRPr="00D33BD1">
              <w:t>rg</w:t>
            </w:r>
          </w:p>
        </w:tc>
        <w:tc>
          <w:tcPr>
            <w:tcW w:w="1701" w:type="dxa"/>
          </w:tcPr>
          <w:p w14:paraId="12E56565" w14:textId="77777777" w:rsidR="001E640D" w:rsidRDefault="001E640D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CF0450" w14:textId="3FFDB3CB" w:rsidR="00305E7C" w:rsidRPr="00B97C34" w:rsidRDefault="001E640D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1985" w:type="dxa"/>
          </w:tcPr>
          <w:p w14:paraId="10E54EA7" w14:textId="6DA39343" w:rsidR="00305E7C" w:rsidRPr="00D33BD1" w:rsidRDefault="00305E7C" w:rsidP="00B97C34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14:paraId="48070B20" w14:textId="057E2777" w:rsidR="00305E7C" w:rsidRPr="00D33BD1" w:rsidRDefault="00305E7C" w:rsidP="00B97C34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5E7C" w:rsidRPr="00D33BD1" w14:paraId="5F787DB1" w14:textId="77777777" w:rsidTr="00B97C34">
        <w:tc>
          <w:tcPr>
            <w:tcW w:w="2693" w:type="dxa"/>
            <w:tcBorders>
              <w:bottom w:val="single" w:sz="8" w:space="0" w:color="auto"/>
            </w:tcBorders>
          </w:tcPr>
          <w:p w14:paraId="151AF696" w14:textId="3D68D767" w:rsidR="00305E7C" w:rsidRPr="00B97C34" w:rsidRDefault="00305E7C" w:rsidP="00305E7C">
            <w:pPr>
              <w:rPr>
                <w:b/>
                <w:u w:color="000000"/>
              </w:rPr>
            </w:pPr>
            <w:r w:rsidRPr="00B97C34">
              <w:rPr>
                <w:b/>
                <w:bCs/>
                <w:u w:color="000000"/>
              </w:rPr>
              <w:t>Specjalista: ds. oprogramowanie Elasticsearch</w:t>
            </w:r>
            <w:r w:rsidRPr="00B97C34" w:rsidDel="007206E9">
              <w:rPr>
                <w:b/>
                <w:bCs/>
                <w:u w:color="000000"/>
              </w:rPr>
              <w:t xml:space="preserve"> </w:t>
            </w:r>
          </w:p>
          <w:p w14:paraId="0278D441" w14:textId="2E6F0D58" w:rsidR="00305E7C" w:rsidRPr="00D33BD1" w:rsidRDefault="00305E7C" w:rsidP="00305E7C">
            <w:pPr>
              <w:pStyle w:val="Zwykytekst1"/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</w:tcPr>
          <w:p w14:paraId="707376BC" w14:textId="77777777" w:rsidR="00305E7C" w:rsidRPr="00D33BD1" w:rsidRDefault="00305E7C" w:rsidP="009209C9">
            <w:r w:rsidRPr="00D33BD1">
              <w:t>rg</w:t>
            </w:r>
          </w:p>
        </w:tc>
        <w:tc>
          <w:tcPr>
            <w:tcW w:w="1701" w:type="dxa"/>
            <w:tcBorders>
              <w:bottom w:val="single" w:sz="8" w:space="0" w:color="auto"/>
            </w:tcBorders>
          </w:tcPr>
          <w:p w14:paraId="2496C056" w14:textId="77777777" w:rsidR="001E640D" w:rsidRDefault="001E640D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9F0230" w14:textId="5AD20A70" w:rsidR="00305E7C" w:rsidRPr="00B97C34" w:rsidRDefault="001E640D" w:rsidP="009209C9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170</w:t>
            </w:r>
          </w:p>
        </w:tc>
        <w:tc>
          <w:tcPr>
            <w:tcW w:w="1985" w:type="dxa"/>
            <w:tcBorders>
              <w:bottom w:val="single" w:sz="8" w:space="0" w:color="auto"/>
            </w:tcBorders>
          </w:tcPr>
          <w:p w14:paraId="1DE1B9AE" w14:textId="77777777" w:rsidR="00305E7C" w:rsidRPr="00D33BD1" w:rsidRDefault="00305E7C" w:rsidP="00B97C34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auto"/>
            </w:tcBorders>
          </w:tcPr>
          <w:p w14:paraId="779D0FEA" w14:textId="54D780F6" w:rsidR="00305E7C" w:rsidRPr="00D33BD1" w:rsidRDefault="00305E7C" w:rsidP="00B97C34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640D" w:rsidRPr="00542C04" w14:paraId="53C1C429" w14:textId="77777777" w:rsidTr="00B97C34">
        <w:tc>
          <w:tcPr>
            <w:tcW w:w="708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CB9EC02" w14:textId="2D94472D" w:rsidR="001E640D" w:rsidRPr="00542C04" w:rsidRDefault="001E640D" w:rsidP="00B97C34">
            <w:pPr>
              <w:pStyle w:val="Zwykytekst1"/>
              <w:tabs>
                <w:tab w:val="center" w:pos="3436"/>
              </w:tabs>
              <w:jc w:val="both"/>
              <w:rPr>
                <w:b/>
                <w:bCs/>
                <w:u w:color="000000"/>
              </w:rPr>
            </w:pPr>
            <w:r w:rsidRPr="00542C04">
              <w:rPr>
                <w:b/>
                <w:bCs/>
                <w:u w:color="000000"/>
              </w:rPr>
              <w:tab/>
            </w:r>
          </w:p>
          <w:p w14:paraId="332BFB3E" w14:textId="14ECA914" w:rsidR="001E640D" w:rsidRPr="00542C04" w:rsidRDefault="001E640D" w:rsidP="00B97C34">
            <w:pPr>
              <w:pStyle w:val="Zwykytekst1"/>
              <w:tabs>
                <w:tab w:val="center" w:pos="343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42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Suma </w:t>
            </w:r>
            <w:r w:rsidR="003C0FAD">
              <w:rPr>
                <w:rFonts w:ascii="Times New Roman" w:hAnsi="Times New Roman" w:cs="Times New Roman"/>
                <w:b/>
                <w:sz w:val="24"/>
                <w:szCs w:val="24"/>
              </w:rPr>
              <w:t>790 rg wszystkich Specjalistów =</w:t>
            </w:r>
            <w:r w:rsidRPr="00542C0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łączna cena brutto</w:t>
            </w:r>
          </w:p>
          <w:p w14:paraId="4271C352" w14:textId="566E402F" w:rsidR="001E640D" w:rsidRPr="00542C04" w:rsidRDefault="001E640D" w:rsidP="00B97C34">
            <w:pPr>
              <w:pStyle w:val="Zwykytekst1"/>
              <w:tabs>
                <w:tab w:val="center" w:pos="343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15EFAA1" w14:textId="34D17C8B" w:rsidR="001E640D" w:rsidRPr="00B97C34" w:rsidRDefault="001E640D" w:rsidP="00B97C34">
            <w:pPr>
              <w:pStyle w:val="Zwykytekst1"/>
              <w:tabs>
                <w:tab w:val="left" w:pos="284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2E12137C" w14:textId="77777777" w:rsidR="00305E7C" w:rsidRPr="007A25C8" w:rsidRDefault="00305E7C" w:rsidP="00305E7C">
      <w:pPr>
        <w:pStyle w:val="Zwykytekst1"/>
        <w:tabs>
          <w:tab w:val="left" w:pos="284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</w:p>
    <w:p w14:paraId="5D3F3B12" w14:textId="77777777" w:rsidR="006B75C0" w:rsidRPr="00D33BD1" w:rsidRDefault="008C71B8" w:rsidP="006B75C0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 xml:space="preserve">AKCEPTUJEMY </w:t>
      </w:r>
      <w:r w:rsidRPr="00D33BD1">
        <w:rPr>
          <w:rFonts w:ascii="Times New Roman" w:hAnsi="Times New Roman" w:cs="Times New Roman"/>
          <w:sz w:val="24"/>
          <w:szCs w:val="24"/>
        </w:rPr>
        <w:t xml:space="preserve">warunki płatności określone </w:t>
      </w:r>
      <w:r w:rsidR="00A058B6" w:rsidRPr="00D33BD1">
        <w:rPr>
          <w:rFonts w:ascii="Times New Roman" w:hAnsi="Times New Roman" w:cs="Times New Roman"/>
          <w:sz w:val="24"/>
          <w:szCs w:val="24"/>
        </w:rPr>
        <w:t xml:space="preserve">przez Zamawiającego </w:t>
      </w:r>
      <w:r w:rsidRPr="00D33BD1">
        <w:rPr>
          <w:rFonts w:ascii="Times New Roman" w:hAnsi="Times New Roman" w:cs="Times New Roman"/>
          <w:sz w:val="24"/>
          <w:szCs w:val="24"/>
        </w:rPr>
        <w:t>w SIWZ.</w:t>
      </w:r>
    </w:p>
    <w:p w14:paraId="5DCA18C0" w14:textId="77777777" w:rsidR="00B56738" w:rsidRPr="00D33BD1" w:rsidRDefault="00B56738" w:rsidP="006B75C0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bCs/>
          <w:iCs/>
          <w:sz w:val="24"/>
          <w:szCs w:val="24"/>
        </w:rPr>
        <w:t>ZOBOWIĄZUJEMY SIĘ</w:t>
      </w:r>
      <w:r w:rsidRPr="00D33BD1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D33BD1">
        <w:rPr>
          <w:rFonts w:ascii="Times New Roman" w:hAnsi="Times New Roman" w:cs="Times New Roman"/>
          <w:sz w:val="24"/>
          <w:szCs w:val="24"/>
        </w:rPr>
        <w:t>do wykonania zamówienia w terminie określonym w SIWZ.</w:t>
      </w:r>
    </w:p>
    <w:p w14:paraId="2D245737" w14:textId="77777777" w:rsidR="006B75C0" w:rsidRPr="00D33BD1" w:rsidRDefault="008C71B8" w:rsidP="006B75C0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JESTEŚMY</w:t>
      </w:r>
      <w:r w:rsidRPr="00D33BD1">
        <w:rPr>
          <w:rFonts w:ascii="Times New Roman" w:hAnsi="Times New Roman" w:cs="Times New Roman"/>
          <w:sz w:val="24"/>
          <w:szCs w:val="24"/>
        </w:rPr>
        <w:t xml:space="preserve"> związani ofertą przez okres wskazany w SIWZ. </w:t>
      </w:r>
    </w:p>
    <w:p w14:paraId="6632AE2C" w14:textId="77777777" w:rsidR="008C71B8" w:rsidRPr="00D33BD1" w:rsidRDefault="008C71B8" w:rsidP="006B75C0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OŚWIADCZAMY</w:t>
      </w:r>
      <w:r w:rsidRPr="00D33BD1">
        <w:rPr>
          <w:rFonts w:ascii="Times New Roman" w:hAnsi="Times New Roman" w:cs="Times New Roman"/>
          <w:sz w:val="24"/>
          <w:szCs w:val="24"/>
        </w:rPr>
        <w:t>, że następujące części (zakresy) zamówienia wykonamy z udziałem podwykonawców:</w:t>
      </w:r>
    </w:p>
    <w:p w14:paraId="51485889" w14:textId="77777777" w:rsidR="00A201D3" w:rsidRPr="00D33BD1" w:rsidRDefault="00A201D3" w:rsidP="00A201D3">
      <w:pPr>
        <w:pStyle w:val="Zwykytekst1"/>
        <w:tabs>
          <w:tab w:val="left" w:pos="284"/>
        </w:tabs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2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8"/>
        <w:gridCol w:w="3468"/>
        <w:gridCol w:w="3119"/>
      </w:tblGrid>
      <w:tr w:rsidR="008C71B8" w:rsidRPr="00D33BD1" w14:paraId="3E7BC567" w14:textId="77777777" w:rsidTr="00C208B7">
        <w:trPr>
          <w:trHeight w:val="1266"/>
          <w:jc w:val="center"/>
        </w:trPr>
        <w:tc>
          <w:tcPr>
            <w:tcW w:w="410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F795D21" w14:textId="77777777" w:rsidR="008C71B8" w:rsidRPr="00D33BD1" w:rsidRDefault="008C71B8" w:rsidP="00C208B7">
            <w:pPr>
              <w:jc w:val="center"/>
              <w:rPr>
                <w:rFonts w:eastAsia="Calibri"/>
                <w:lang w:eastAsia="en-US"/>
              </w:rPr>
            </w:pPr>
            <w:r w:rsidRPr="00D33BD1">
              <w:rPr>
                <w:rFonts w:eastAsia="Calibri"/>
                <w:lang w:eastAsia="en-US"/>
              </w:rPr>
              <w:t>Zakres</w:t>
            </w:r>
          </w:p>
        </w:tc>
        <w:tc>
          <w:tcPr>
            <w:tcW w:w="3119" w:type="dxa"/>
            <w:shd w:val="clear" w:color="auto" w:fill="D9D9D9"/>
            <w:vAlign w:val="center"/>
          </w:tcPr>
          <w:p w14:paraId="4DF6A144" w14:textId="77777777" w:rsidR="008C71B8" w:rsidRPr="00D33BD1" w:rsidRDefault="008C71B8" w:rsidP="00C208B7">
            <w:pPr>
              <w:jc w:val="center"/>
              <w:rPr>
                <w:rFonts w:eastAsia="Calibri"/>
                <w:lang w:eastAsia="en-US"/>
              </w:rPr>
            </w:pPr>
            <w:r w:rsidRPr="00D33BD1">
              <w:rPr>
                <w:rFonts w:eastAsia="Calibri"/>
                <w:lang w:eastAsia="en-US"/>
              </w:rPr>
              <w:t>Podwykonawca</w:t>
            </w:r>
          </w:p>
          <w:p w14:paraId="09958539" w14:textId="77777777" w:rsidR="008C71B8" w:rsidRPr="00D33BD1" w:rsidRDefault="008C71B8" w:rsidP="00C208B7">
            <w:pPr>
              <w:jc w:val="center"/>
              <w:rPr>
                <w:rFonts w:eastAsia="Calibri"/>
                <w:lang w:eastAsia="en-US"/>
              </w:rPr>
            </w:pPr>
            <w:r w:rsidRPr="00D33BD1">
              <w:rPr>
                <w:rFonts w:eastAsia="Calibri"/>
                <w:lang w:eastAsia="en-US"/>
              </w:rPr>
              <w:t>(nazwa i adres)</w:t>
            </w:r>
          </w:p>
          <w:p w14:paraId="4824952D" w14:textId="77777777" w:rsidR="008C71B8" w:rsidRPr="00D33BD1" w:rsidRDefault="008C71B8" w:rsidP="00C208B7">
            <w:pPr>
              <w:jc w:val="center"/>
              <w:rPr>
                <w:rFonts w:eastAsia="Calibri"/>
                <w:i/>
                <w:lang w:eastAsia="en-US"/>
              </w:rPr>
            </w:pPr>
          </w:p>
        </w:tc>
      </w:tr>
      <w:tr w:rsidR="008C71B8" w:rsidRPr="00D33BD1" w14:paraId="6141F008" w14:textId="77777777" w:rsidTr="00C208B7">
        <w:trPr>
          <w:trHeight w:val="813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0C308" w14:textId="77777777" w:rsidR="008C71B8" w:rsidRPr="00D33BD1" w:rsidRDefault="008C71B8" w:rsidP="00C208B7">
            <w:pPr>
              <w:jc w:val="center"/>
              <w:rPr>
                <w:rFonts w:eastAsia="Calibri"/>
                <w:lang w:eastAsia="en-US"/>
              </w:rPr>
            </w:pPr>
            <w:r w:rsidRPr="00D33BD1">
              <w:rPr>
                <w:rFonts w:eastAsia="Calibri"/>
                <w:lang w:eastAsia="en-US"/>
              </w:rPr>
              <w:t>1.1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6CFBE" w14:textId="77777777" w:rsidR="008C71B8" w:rsidRPr="00D33BD1" w:rsidRDefault="008C71B8" w:rsidP="00C208B7">
            <w:pPr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36C6A97" w14:textId="77777777" w:rsidR="008C71B8" w:rsidRPr="00D33BD1" w:rsidRDefault="008C71B8" w:rsidP="00C208B7">
            <w:pPr>
              <w:rPr>
                <w:rFonts w:eastAsia="Calibri"/>
                <w:lang w:eastAsia="en-US"/>
              </w:rPr>
            </w:pPr>
          </w:p>
        </w:tc>
      </w:tr>
      <w:tr w:rsidR="008C71B8" w:rsidRPr="00D33BD1" w14:paraId="52F10CA8" w14:textId="77777777" w:rsidTr="00C208B7">
        <w:trPr>
          <w:cantSplit/>
          <w:trHeight w:val="815"/>
          <w:jc w:val="center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A24031" w14:textId="77777777" w:rsidR="008C71B8" w:rsidRPr="00D33BD1" w:rsidRDefault="008C71B8" w:rsidP="00C208B7">
            <w:pPr>
              <w:jc w:val="center"/>
              <w:rPr>
                <w:rFonts w:eastAsia="Calibri"/>
                <w:lang w:eastAsia="en-US"/>
              </w:rPr>
            </w:pPr>
            <w:r w:rsidRPr="00D33BD1">
              <w:rPr>
                <w:rFonts w:eastAsia="Calibri"/>
                <w:lang w:eastAsia="en-US"/>
              </w:rPr>
              <w:t>1.2</w:t>
            </w:r>
          </w:p>
        </w:tc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5771D" w14:textId="77777777" w:rsidR="008C71B8" w:rsidRPr="00D33BD1" w:rsidRDefault="008C71B8" w:rsidP="00C208B7">
            <w:pPr>
              <w:rPr>
                <w:rFonts w:eastAsia="Calibri"/>
                <w:lang w:eastAsia="en-US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3B3748CF" w14:textId="77777777" w:rsidR="008C71B8" w:rsidRPr="00D33BD1" w:rsidRDefault="008C71B8" w:rsidP="00C208B7">
            <w:pPr>
              <w:rPr>
                <w:rFonts w:eastAsia="Calibri"/>
                <w:lang w:eastAsia="en-US"/>
              </w:rPr>
            </w:pPr>
          </w:p>
        </w:tc>
      </w:tr>
    </w:tbl>
    <w:p w14:paraId="4E17604E" w14:textId="77777777" w:rsidR="00305E7C" w:rsidRPr="00D33BD1" w:rsidRDefault="00305E7C" w:rsidP="00332C52">
      <w:pPr>
        <w:pStyle w:val="Zwykytekst1"/>
        <w:tabs>
          <w:tab w:val="left" w:pos="284"/>
        </w:tabs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47F729C" w14:textId="5AF4AF22" w:rsidR="006B75C0" w:rsidRPr="00D33BD1" w:rsidRDefault="008C71B8" w:rsidP="00D264CC">
      <w:pPr>
        <w:pStyle w:val="Zwykytekst1"/>
        <w:numPr>
          <w:ilvl w:val="0"/>
          <w:numId w:val="2"/>
        </w:num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OŚWIADCZAMY</w:t>
      </w:r>
      <w:r w:rsidRPr="00D33BD1">
        <w:rPr>
          <w:rFonts w:ascii="Times New Roman" w:hAnsi="Times New Roman" w:cs="Times New Roman"/>
          <w:sz w:val="24"/>
          <w:szCs w:val="24"/>
        </w:rPr>
        <w:t xml:space="preserve">, iż informacje i dokumenty zawarte na stronach nr od ___ do ___ stanowią tajemnicę przedsiębiorstwa w rozumieniu przepisów o zwalczaniu nieuczciwej </w:t>
      </w:r>
      <w:r w:rsidRPr="00D33BD1">
        <w:rPr>
          <w:rFonts w:ascii="Times New Roman" w:hAnsi="Times New Roman" w:cs="Times New Roman"/>
          <w:sz w:val="24"/>
          <w:szCs w:val="24"/>
        </w:rPr>
        <w:lastRenderedPageBreak/>
        <w:t xml:space="preserve">konkurencji, co wykazaliśmy w Załączniku nr ___ do Oferty i zastrzegamy, że nie mogą być </w:t>
      </w:r>
      <w:bookmarkStart w:id="0" w:name="_GoBack"/>
      <w:r w:rsidRPr="00D33BD1">
        <w:rPr>
          <w:rFonts w:ascii="Times New Roman" w:hAnsi="Times New Roman" w:cs="Times New Roman"/>
          <w:sz w:val="24"/>
          <w:szCs w:val="24"/>
        </w:rPr>
        <w:t>one udostępniane.</w:t>
      </w:r>
    </w:p>
    <w:p w14:paraId="177CB23F" w14:textId="77777777" w:rsidR="00E025FE" w:rsidRPr="00D33BD1" w:rsidRDefault="008C71B8" w:rsidP="006B75C0">
      <w:pPr>
        <w:pStyle w:val="Zwykytekst1"/>
        <w:numPr>
          <w:ilvl w:val="0"/>
          <w:numId w:val="2"/>
        </w:numPr>
        <w:tabs>
          <w:tab w:val="left" w:pos="284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OŚWIADCZAMY,</w:t>
      </w:r>
      <w:r w:rsidRPr="00D33BD1">
        <w:rPr>
          <w:rFonts w:ascii="Times New Roman" w:hAnsi="Times New Roman" w:cs="Times New Roman"/>
          <w:sz w:val="24"/>
          <w:szCs w:val="24"/>
        </w:rPr>
        <w:t xml:space="preserve"> że zapoznaliśmy się z</w:t>
      </w:r>
      <w:r w:rsidR="009B72E8" w:rsidRPr="00D33BD1">
        <w:rPr>
          <w:rFonts w:ascii="Times New Roman" w:hAnsi="Times New Roman" w:cs="Times New Roman"/>
          <w:sz w:val="24"/>
          <w:szCs w:val="24"/>
        </w:rPr>
        <w:t xml:space="preserve"> </w:t>
      </w:r>
      <w:r w:rsidRPr="00D33BD1">
        <w:rPr>
          <w:rFonts w:ascii="Times New Roman" w:hAnsi="Times New Roman" w:cs="Times New Roman"/>
          <w:sz w:val="24"/>
          <w:szCs w:val="24"/>
        </w:rPr>
        <w:t>Istotnymi dla Stron postanowieniami umowy zawartymi w SIWZ i zobowiązujemy się, w przypadku wyboru naszej oferty, do zawarcia</w:t>
      </w:r>
      <w:r w:rsidRPr="006B75C0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Pr="00D33BD1">
        <w:rPr>
          <w:rFonts w:ascii="Times New Roman" w:hAnsi="Times New Roman" w:cs="Times New Roman"/>
          <w:sz w:val="24"/>
          <w:szCs w:val="24"/>
        </w:rPr>
        <w:t>umowy zgodnej z niniejszą ofertą, na warunkach określonych w SIWZ, w miejscu i terminie wyznaczonym przez Zamawiającego.</w:t>
      </w:r>
    </w:p>
    <w:p w14:paraId="0984DAD3" w14:textId="77777777" w:rsidR="00E025FE" w:rsidRPr="00D33BD1" w:rsidRDefault="00E025FE" w:rsidP="00E025FE">
      <w:pPr>
        <w:pStyle w:val="Zwykytekst1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48CB7BBC" w14:textId="77777777" w:rsidR="00E025FE" w:rsidRPr="00D33BD1" w:rsidRDefault="00E025FE" w:rsidP="00E025FE">
      <w:pPr>
        <w:pStyle w:val="Zwykytekst1"/>
        <w:tabs>
          <w:tab w:val="left" w:pos="284"/>
        </w:tabs>
        <w:jc w:val="both"/>
        <w:rPr>
          <w:rFonts w:ascii="Times New Roman" w:hAnsi="Times New Roman" w:cs="Times New Roman"/>
          <w:sz w:val="24"/>
          <w:szCs w:val="24"/>
        </w:rPr>
      </w:pPr>
    </w:p>
    <w:p w14:paraId="591DA80C" w14:textId="299EE0F7" w:rsidR="00D264CC" w:rsidRPr="00D33BD1" w:rsidRDefault="00677EB7" w:rsidP="00D264CC">
      <w:pPr>
        <w:pStyle w:val="Zwykytekst1"/>
        <w:numPr>
          <w:ilvl w:val="1"/>
          <w:numId w:val="2"/>
        </w:numPr>
        <w:tabs>
          <w:tab w:val="left" w:pos="284"/>
          <w:tab w:val="left" w:pos="42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 xml:space="preserve">Czy </w:t>
      </w:r>
      <w:r w:rsidR="00E6382E" w:rsidRPr="00D33BD1">
        <w:rPr>
          <w:rFonts w:ascii="Times New Roman" w:hAnsi="Times New Roman" w:cs="Times New Roman"/>
          <w:sz w:val="24"/>
          <w:szCs w:val="24"/>
        </w:rPr>
        <w:t>W</w:t>
      </w:r>
      <w:r w:rsidRPr="00D33BD1">
        <w:rPr>
          <w:rFonts w:ascii="Times New Roman" w:hAnsi="Times New Roman" w:cs="Times New Roman"/>
          <w:sz w:val="24"/>
          <w:szCs w:val="24"/>
        </w:rPr>
        <w:t>ykonawca jest mikroprzedsięb</w:t>
      </w:r>
      <w:r w:rsidR="00D264CC" w:rsidRPr="00D33BD1">
        <w:rPr>
          <w:rFonts w:ascii="Times New Roman" w:hAnsi="Times New Roman" w:cs="Times New Roman"/>
          <w:sz w:val="24"/>
          <w:szCs w:val="24"/>
        </w:rPr>
        <w:t xml:space="preserve">iorstwem bądź małym lub średni </w:t>
      </w:r>
      <w:r w:rsidRPr="00D33BD1">
        <w:rPr>
          <w:rFonts w:ascii="Times New Roman" w:hAnsi="Times New Roman" w:cs="Times New Roman"/>
          <w:sz w:val="24"/>
          <w:szCs w:val="24"/>
        </w:rPr>
        <w:t>przedsiębiorstwem?</w:t>
      </w:r>
    </w:p>
    <w:p w14:paraId="184F2C8A" w14:textId="05BE4ED9" w:rsidR="006B75C0" w:rsidRPr="00D33BD1" w:rsidRDefault="00D264CC" w:rsidP="00D264CC">
      <w:pPr>
        <w:pStyle w:val="Zwykytekst1"/>
        <w:tabs>
          <w:tab w:val="left" w:pos="284"/>
          <w:tab w:val="left" w:pos="426"/>
        </w:tabs>
        <w:ind w:left="283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ab/>
      </w:r>
      <w:r w:rsidRPr="00D33BD1">
        <w:rPr>
          <w:rFonts w:ascii="Times New Roman" w:hAnsi="Times New Roman" w:cs="Times New Roman"/>
          <w:sz w:val="24"/>
          <w:szCs w:val="24"/>
        </w:rPr>
        <w:tab/>
      </w:r>
      <w:r w:rsidR="00E10B11" w:rsidRPr="00D33BD1">
        <w:rPr>
          <w:rFonts w:ascii="Times New Roman" w:hAnsi="Times New Roman" w:cs="Times New Roman"/>
          <w:sz w:val="24"/>
          <w:szCs w:val="24"/>
        </w:rPr>
        <w:t>t</w:t>
      </w:r>
      <w:r w:rsidR="00677EB7" w:rsidRPr="00D33BD1">
        <w:rPr>
          <w:rFonts w:ascii="Times New Roman" w:hAnsi="Times New Roman" w:cs="Times New Roman"/>
          <w:sz w:val="24"/>
          <w:szCs w:val="24"/>
        </w:rPr>
        <w:t>ak</w:t>
      </w:r>
      <w:r w:rsidR="00E10B11" w:rsidRPr="00D33BD1">
        <w:rPr>
          <w:rFonts w:ascii="Times New Roman" w:hAnsi="Times New Roman" w:cs="Times New Roman"/>
          <w:sz w:val="24"/>
          <w:szCs w:val="24"/>
        </w:rPr>
        <w:t xml:space="preserve"> /</w:t>
      </w:r>
      <w:r w:rsidR="00677EB7" w:rsidRPr="00D33BD1">
        <w:rPr>
          <w:rFonts w:ascii="Times New Roman" w:hAnsi="Times New Roman" w:cs="Times New Roman"/>
          <w:sz w:val="24"/>
          <w:szCs w:val="24"/>
        </w:rPr>
        <w:t xml:space="preserve"> </w:t>
      </w:r>
      <w:r w:rsidR="00E10B11" w:rsidRPr="00D33BD1">
        <w:rPr>
          <w:rFonts w:ascii="Times New Roman" w:hAnsi="Times New Roman" w:cs="Times New Roman"/>
          <w:sz w:val="24"/>
          <w:szCs w:val="24"/>
        </w:rPr>
        <w:t>n</w:t>
      </w:r>
      <w:r w:rsidRPr="00D33BD1">
        <w:rPr>
          <w:rFonts w:ascii="Times New Roman" w:hAnsi="Times New Roman" w:cs="Times New Roman"/>
          <w:sz w:val="24"/>
          <w:szCs w:val="24"/>
        </w:rPr>
        <w:t>ie *</w:t>
      </w:r>
    </w:p>
    <w:p w14:paraId="306C6B66" w14:textId="77777777" w:rsidR="006B75C0" w:rsidRPr="00D33BD1" w:rsidRDefault="008C71B8" w:rsidP="006B75C0">
      <w:pPr>
        <w:pStyle w:val="Zwykytekst1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 xml:space="preserve">OFERTĘ </w:t>
      </w:r>
      <w:r w:rsidRPr="00D33BD1">
        <w:rPr>
          <w:rFonts w:ascii="Times New Roman" w:hAnsi="Times New Roman" w:cs="Times New Roman"/>
          <w:sz w:val="24"/>
          <w:szCs w:val="24"/>
        </w:rPr>
        <w:t>składamy na _________ stronach.</w:t>
      </w:r>
    </w:p>
    <w:p w14:paraId="4A60E38C" w14:textId="77777777" w:rsidR="008C71B8" w:rsidRPr="00D33BD1" w:rsidRDefault="008C71B8" w:rsidP="006B75C0">
      <w:pPr>
        <w:pStyle w:val="Zwykytekst1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>WSZELKĄ KORESPONDENCJĘ</w:t>
      </w:r>
      <w:r w:rsidRPr="00D33BD1">
        <w:rPr>
          <w:rFonts w:ascii="Times New Roman" w:hAnsi="Times New Roman" w:cs="Times New Roman"/>
          <w:sz w:val="24"/>
          <w:szCs w:val="24"/>
        </w:rPr>
        <w:t xml:space="preserve"> w sprawie postępowania należy kierować na poniższy adres:</w:t>
      </w:r>
    </w:p>
    <w:p w14:paraId="0206543F" w14:textId="77777777" w:rsidR="008C71B8" w:rsidRPr="00D33BD1" w:rsidRDefault="008C71B8" w:rsidP="006B75C0">
      <w:pPr>
        <w:pStyle w:val="Zwykytekst1"/>
        <w:tabs>
          <w:tab w:val="left" w:leader="underscore" w:pos="9360"/>
        </w:tabs>
        <w:ind w:left="425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 xml:space="preserve">Imię i nazwisko: </w:t>
      </w:r>
      <w:r w:rsidR="00332C52" w:rsidRPr="00D33BD1"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</w:p>
    <w:p w14:paraId="47DA94F5" w14:textId="77777777" w:rsidR="008C71B8" w:rsidRPr="00D33BD1" w:rsidRDefault="008C71B8" w:rsidP="006B75C0">
      <w:pPr>
        <w:pStyle w:val="Zwykytekst1"/>
        <w:tabs>
          <w:tab w:val="left" w:leader="dot" w:pos="9072"/>
        </w:tabs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>Adres:</w:t>
      </w:r>
      <w:r w:rsidR="00332C52" w:rsidRPr="00D33BD1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</w:t>
      </w:r>
    </w:p>
    <w:p w14:paraId="27914AF5" w14:textId="7E716C1C" w:rsidR="008C71B8" w:rsidRPr="00D33BD1" w:rsidRDefault="00F642BC" w:rsidP="006B75C0">
      <w:pPr>
        <w:pStyle w:val="Zwykytekst1"/>
        <w:tabs>
          <w:tab w:val="left" w:leader="dot" w:pos="9072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 xml:space="preserve">       </w:t>
      </w:r>
      <w:r w:rsidR="008C71B8" w:rsidRPr="00D33BD1">
        <w:rPr>
          <w:rFonts w:ascii="Times New Roman" w:hAnsi="Times New Roman" w:cs="Times New Roman"/>
          <w:sz w:val="24"/>
          <w:szCs w:val="24"/>
        </w:rPr>
        <w:t>tel. _________________ e-mail: _________________________</w:t>
      </w:r>
    </w:p>
    <w:p w14:paraId="0BF55C38" w14:textId="77777777" w:rsidR="008C71B8" w:rsidRPr="00D33BD1" w:rsidRDefault="008C71B8" w:rsidP="006B75C0">
      <w:pPr>
        <w:pStyle w:val="Zwykytekst1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 xml:space="preserve">ZAŁĄCZNIKAMI </w:t>
      </w:r>
      <w:r w:rsidRPr="00D33BD1">
        <w:rPr>
          <w:rFonts w:ascii="Times New Roman" w:hAnsi="Times New Roman" w:cs="Times New Roman"/>
          <w:sz w:val="24"/>
          <w:szCs w:val="24"/>
        </w:rPr>
        <w:t>do oferty są:</w:t>
      </w:r>
    </w:p>
    <w:p w14:paraId="5EDF8132" w14:textId="77777777" w:rsidR="008C71B8" w:rsidRPr="00D33BD1" w:rsidRDefault="008C71B8" w:rsidP="006B75C0">
      <w:pPr>
        <w:pStyle w:val="Zwykytekst1"/>
        <w:tabs>
          <w:tab w:val="left" w:pos="10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 xml:space="preserve">  </w:t>
      </w:r>
      <w:r w:rsidR="006B75C0" w:rsidRPr="00D33BD1">
        <w:rPr>
          <w:rFonts w:ascii="Times New Roman" w:hAnsi="Times New Roman" w:cs="Times New Roman"/>
          <w:sz w:val="24"/>
          <w:szCs w:val="24"/>
        </w:rPr>
        <w:t xml:space="preserve">   </w:t>
      </w:r>
      <w:r w:rsidRPr="00D33BD1">
        <w:rPr>
          <w:rFonts w:ascii="Times New Roman" w:hAnsi="Times New Roman" w:cs="Times New Roman"/>
          <w:sz w:val="24"/>
          <w:szCs w:val="24"/>
        </w:rPr>
        <w:t xml:space="preserve"> ___________________________________________</w:t>
      </w:r>
      <w:r w:rsidR="006B75C0" w:rsidRPr="00D33BD1">
        <w:rPr>
          <w:rFonts w:ascii="Times New Roman" w:hAnsi="Times New Roman" w:cs="Times New Roman"/>
          <w:sz w:val="24"/>
          <w:szCs w:val="24"/>
        </w:rPr>
        <w:t>____</w:t>
      </w:r>
      <w:r w:rsidRPr="00D33BD1">
        <w:rPr>
          <w:rFonts w:ascii="Times New Roman" w:hAnsi="Times New Roman" w:cs="Times New Roman"/>
          <w:sz w:val="24"/>
          <w:szCs w:val="24"/>
        </w:rPr>
        <w:t>___</w:t>
      </w:r>
      <w:r w:rsidR="00F642BC" w:rsidRPr="00D33BD1">
        <w:rPr>
          <w:rFonts w:ascii="Times New Roman" w:hAnsi="Times New Roman" w:cs="Times New Roman"/>
          <w:sz w:val="24"/>
          <w:szCs w:val="24"/>
        </w:rPr>
        <w:t>______________</w:t>
      </w:r>
      <w:r w:rsidR="006B75C0" w:rsidRPr="00D33BD1">
        <w:rPr>
          <w:rFonts w:ascii="Times New Roman" w:hAnsi="Times New Roman" w:cs="Times New Roman"/>
          <w:sz w:val="24"/>
          <w:szCs w:val="24"/>
        </w:rPr>
        <w:t>____</w:t>
      </w:r>
    </w:p>
    <w:p w14:paraId="3F6C457D" w14:textId="77777777" w:rsidR="008C71B8" w:rsidRPr="00D33BD1" w:rsidRDefault="008C71B8" w:rsidP="008C71B8"/>
    <w:p w14:paraId="37B29C96" w14:textId="77777777" w:rsidR="00F642BC" w:rsidRPr="00D33BD1" w:rsidRDefault="00F642BC" w:rsidP="008C71B8"/>
    <w:p w14:paraId="5A2DE79B" w14:textId="77777777" w:rsidR="008C71B8" w:rsidRPr="00D33BD1" w:rsidRDefault="008C71B8" w:rsidP="006B75C0">
      <w:pPr>
        <w:pStyle w:val="Zwykytekst1"/>
        <w:ind w:left="284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>__________________ dnia __ __ ____ roku</w:t>
      </w:r>
    </w:p>
    <w:p w14:paraId="2E1AF93B" w14:textId="77777777" w:rsidR="006B75C0" w:rsidRPr="00D33BD1" w:rsidRDefault="006B75C0" w:rsidP="006B75C0">
      <w:pPr>
        <w:pStyle w:val="Zwykytekst1"/>
        <w:ind w:left="284"/>
        <w:rPr>
          <w:rFonts w:ascii="Times New Roman" w:hAnsi="Times New Roman" w:cs="Times New Roman"/>
          <w:sz w:val="24"/>
          <w:szCs w:val="24"/>
        </w:rPr>
      </w:pPr>
    </w:p>
    <w:p w14:paraId="5BD810B1" w14:textId="77777777" w:rsidR="006B75C0" w:rsidRPr="00D33BD1" w:rsidRDefault="006B75C0" w:rsidP="006B75C0">
      <w:pPr>
        <w:pStyle w:val="Zwykytekst1"/>
        <w:ind w:left="284"/>
        <w:rPr>
          <w:rFonts w:ascii="Times New Roman" w:hAnsi="Times New Roman" w:cs="Times New Roman"/>
          <w:sz w:val="24"/>
          <w:szCs w:val="24"/>
        </w:rPr>
      </w:pPr>
    </w:p>
    <w:p w14:paraId="0B05425A" w14:textId="77777777" w:rsidR="006B75C0" w:rsidRPr="00D33BD1" w:rsidRDefault="006B75C0" w:rsidP="006B75C0">
      <w:pPr>
        <w:pStyle w:val="Zwykytekst1"/>
        <w:ind w:left="284"/>
        <w:rPr>
          <w:rFonts w:ascii="Times New Roman" w:hAnsi="Times New Roman" w:cs="Times New Roman"/>
          <w:sz w:val="24"/>
          <w:szCs w:val="24"/>
        </w:rPr>
      </w:pPr>
    </w:p>
    <w:p w14:paraId="63CF2752" w14:textId="77777777" w:rsidR="008C71B8" w:rsidRPr="00D33BD1" w:rsidRDefault="008C71B8" w:rsidP="008C71B8">
      <w:pPr>
        <w:pStyle w:val="Zwykytekst1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3BD1"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14:paraId="1D247093" w14:textId="77777777" w:rsidR="008C71B8" w:rsidRPr="00D33BD1" w:rsidRDefault="008C71B8" w:rsidP="008C71B8">
      <w:pPr>
        <w:pStyle w:val="Zwykytekst1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3BD1">
        <w:rPr>
          <w:rFonts w:ascii="Times New Roman" w:hAnsi="Times New Roman" w:cs="Times New Roman"/>
          <w:i/>
          <w:sz w:val="24"/>
          <w:szCs w:val="24"/>
        </w:rPr>
        <w:t>(podpis Wykonawcy/Pełnomocnika)</w:t>
      </w:r>
    </w:p>
    <w:p w14:paraId="19FF6D94" w14:textId="77777777" w:rsidR="008C71B8" w:rsidRPr="00D33BD1" w:rsidRDefault="008C71B8" w:rsidP="008C71B8">
      <w:pPr>
        <w:rPr>
          <w:i/>
        </w:rPr>
      </w:pPr>
    </w:p>
    <w:p w14:paraId="771B86C0" w14:textId="77777777" w:rsidR="008C71B8" w:rsidRPr="00D33BD1" w:rsidRDefault="008C71B8" w:rsidP="008C71B8">
      <w:pPr>
        <w:rPr>
          <w:i/>
        </w:rPr>
      </w:pPr>
      <w:r w:rsidRPr="00D33BD1">
        <w:rPr>
          <w:i/>
        </w:rPr>
        <w:t>* niepotrzebne skreślić</w:t>
      </w:r>
    </w:p>
    <w:p w14:paraId="711C409E" w14:textId="77777777" w:rsidR="00CF1753" w:rsidRPr="00D33BD1" w:rsidRDefault="00CF1753" w:rsidP="00677EB7">
      <w:pPr>
        <w:rPr>
          <w:i/>
        </w:rPr>
      </w:pPr>
    </w:p>
    <w:p w14:paraId="63E7D5C6" w14:textId="77777777" w:rsidR="00CF1753" w:rsidRDefault="00CF1753" w:rsidP="00677EB7">
      <w:pPr>
        <w:rPr>
          <w:i/>
        </w:rPr>
      </w:pPr>
    </w:p>
    <w:p w14:paraId="5000E7D1" w14:textId="77777777" w:rsidR="00CF1753" w:rsidRDefault="00CF1753" w:rsidP="00677EB7">
      <w:pPr>
        <w:rPr>
          <w:i/>
        </w:rPr>
      </w:pPr>
    </w:p>
    <w:p w14:paraId="4DCA236D" w14:textId="77777777" w:rsidR="00CF1753" w:rsidRDefault="00CF1753" w:rsidP="00677EB7">
      <w:pPr>
        <w:rPr>
          <w:i/>
        </w:rPr>
      </w:pPr>
    </w:p>
    <w:p w14:paraId="5EBDF904" w14:textId="77777777" w:rsidR="00CF1753" w:rsidRDefault="00CF1753" w:rsidP="00677EB7">
      <w:pPr>
        <w:rPr>
          <w:i/>
        </w:rPr>
      </w:pPr>
    </w:p>
    <w:p w14:paraId="3907084A" w14:textId="77777777" w:rsidR="00CF1753" w:rsidRPr="006B75C0" w:rsidRDefault="00CF1753" w:rsidP="00677EB7">
      <w:pPr>
        <w:rPr>
          <w:i/>
        </w:rPr>
      </w:pPr>
    </w:p>
    <w:p w14:paraId="5DD5BFB2" w14:textId="77777777" w:rsidR="006B75C0" w:rsidRDefault="006B75C0" w:rsidP="00AB3200">
      <w:pPr>
        <w:jc w:val="right"/>
        <w:rPr>
          <w:b/>
        </w:rPr>
      </w:pPr>
    </w:p>
    <w:p w14:paraId="6C27EE12" w14:textId="77777777" w:rsidR="006B75C0" w:rsidRDefault="006B75C0" w:rsidP="00CF1753">
      <w:pPr>
        <w:rPr>
          <w:b/>
        </w:rPr>
      </w:pPr>
    </w:p>
    <w:p w14:paraId="3439FD61" w14:textId="20D63FF7" w:rsidR="0069001B" w:rsidRPr="004C0EBC" w:rsidRDefault="00B50531" w:rsidP="004C0EBC">
      <w:pPr>
        <w:spacing w:after="160" w:line="259" w:lineRule="auto"/>
        <w:ind w:left="7090"/>
        <w:rPr>
          <w:i/>
        </w:rPr>
      </w:pPr>
      <w:r>
        <w:rPr>
          <w:i/>
        </w:rPr>
        <w:br w:type="page"/>
      </w:r>
      <w:r w:rsidR="006B75C0" w:rsidRPr="00AB320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CB0AB8A" wp14:editId="70B1955C">
                <wp:simplePos x="0" y="0"/>
                <wp:positionH relativeFrom="column">
                  <wp:posOffset>2435860</wp:posOffset>
                </wp:positionH>
                <wp:positionV relativeFrom="paragraph">
                  <wp:posOffset>306070</wp:posOffset>
                </wp:positionV>
                <wp:extent cx="3319780" cy="893445"/>
                <wp:effectExtent l="0" t="0" r="13970" b="20955"/>
                <wp:wrapTight wrapText="bothSides">
                  <wp:wrapPolygon edited="0">
                    <wp:start x="0" y="0"/>
                    <wp:lineTo x="0" y="21646"/>
                    <wp:lineTo x="21567" y="21646"/>
                    <wp:lineTo x="21567" y="0"/>
                    <wp:lineTo x="0" y="0"/>
                  </wp:wrapPolygon>
                </wp:wrapTight>
                <wp:docPr id="6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780" cy="8934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5CD64" w14:textId="77777777" w:rsidR="00B97C34" w:rsidRPr="00EE6E83" w:rsidRDefault="00B97C34" w:rsidP="0069001B">
                            <w:pPr>
                              <w:pStyle w:val="Tekstpodstawowy3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EE6E83">
                              <w:rPr>
                                <w:rFonts w:ascii="Arial" w:hAnsi="Arial" w:cs="Arial"/>
                                <w:b/>
                                <w:i w:val="0"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7CF55563" w14:textId="77777777" w:rsidR="00B97C34" w:rsidRPr="00EE6E83" w:rsidRDefault="00B97C34" w:rsidP="0069001B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EE6E83">
                              <w:rPr>
                                <w:rFonts w:ascii="Arial" w:hAnsi="Arial" w:cs="Arial"/>
                                <w:b/>
                                <w:i w:val="0"/>
                                <w:sz w:val="20"/>
                                <w:szCs w:val="20"/>
                              </w:rPr>
                              <w:t>o niepodleganiu wykluczeniu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B0AB8A"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191.8pt;margin-top:24.1pt;width:261.4pt;height:70.35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" fillcolor="silver">
                <v:textbox>
                  <w:txbxContent>
                    <w:p w14:paraId="3B95CD64" w14:textId="77777777" w:rsidR="00B97C34" w:rsidRPr="00EE6E83" w:rsidRDefault="00B97C34" w:rsidP="0069001B">
                      <w:pPr>
                        <w:pStyle w:val="Tekstpodstawowy3"/>
                        <w:spacing w:after="120"/>
                        <w:jc w:val="center"/>
                        <w:rPr>
                          <w:rFonts w:ascii="Arial" w:hAnsi="Arial" w:cs="Arial"/>
                          <w:b/>
                          <w:i w:val="0"/>
                          <w:sz w:val="20"/>
                          <w:szCs w:val="20"/>
                        </w:rPr>
                      </w:pPr>
                      <w:r w:rsidRPr="00EE6E83">
                        <w:rPr>
                          <w:rFonts w:ascii="Arial" w:hAnsi="Arial" w:cs="Arial"/>
                          <w:b/>
                          <w:i w:val="0"/>
                          <w:sz w:val="20"/>
                          <w:szCs w:val="20"/>
                        </w:rPr>
                        <w:t>OŚWIADCZENIE</w:t>
                      </w:r>
                    </w:p>
                    <w:p w14:paraId="7CF55563" w14:textId="77777777" w:rsidR="00B97C34" w:rsidRPr="00EE6E83" w:rsidRDefault="00B97C34" w:rsidP="0069001B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i w:val="0"/>
                          <w:sz w:val="20"/>
                          <w:szCs w:val="20"/>
                        </w:rPr>
                      </w:pPr>
                      <w:r w:rsidRPr="00EE6E83">
                        <w:rPr>
                          <w:rFonts w:ascii="Arial" w:hAnsi="Arial" w:cs="Arial"/>
                          <w:b/>
                          <w:i w:val="0"/>
                          <w:sz w:val="20"/>
                          <w:szCs w:val="20"/>
                        </w:rPr>
                        <w:t>o niepodleganiu wykluczeniu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9001B" w:rsidRPr="00AB3200">
        <w:rPr>
          <w:b/>
        </w:rPr>
        <w:t xml:space="preserve">Formularz </w:t>
      </w:r>
      <w:r w:rsidR="00FB5116">
        <w:rPr>
          <w:b/>
        </w:rPr>
        <w:t>2</w:t>
      </w:r>
      <w:r w:rsidR="0069001B" w:rsidRPr="00AB3200">
        <w:rPr>
          <w:b/>
        </w:rPr>
        <w:t>.1</w:t>
      </w:r>
      <w:r w:rsidR="006B19AE" w:rsidRPr="00AB320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7BBEE85" wp14:editId="2FBA4726">
                <wp:simplePos x="0" y="0"/>
                <wp:positionH relativeFrom="column">
                  <wp:posOffset>45720</wp:posOffset>
                </wp:positionH>
                <wp:positionV relativeFrom="paragraph">
                  <wp:posOffset>306705</wp:posOffset>
                </wp:positionV>
                <wp:extent cx="2387600" cy="893445"/>
                <wp:effectExtent l="0" t="0" r="12700" b="20955"/>
                <wp:wrapTight wrapText="bothSides">
                  <wp:wrapPolygon edited="0">
                    <wp:start x="0" y="0"/>
                    <wp:lineTo x="0" y="21646"/>
                    <wp:lineTo x="21543" y="21646"/>
                    <wp:lineTo x="21543" y="0"/>
                    <wp:lineTo x="0" y="0"/>
                  </wp:wrapPolygon>
                </wp:wrapTight>
                <wp:docPr id="7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715CC8" w14:textId="77777777" w:rsidR="00B97C34" w:rsidRDefault="00B97C34" w:rsidP="0069001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5011F8C" w14:textId="77777777" w:rsidR="00B97C34" w:rsidRDefault="00B97C34" w:rsidP="0069001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7243539" w14:textId="77777777" w:rsidR="00B97C34" w:rsidRDefault="00B97C34" w:rsidP="0069001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31A985C" w14:textId="77777777" w:rsidR="00B97C34" w:rsidRDefault="00B97C34" w:rsidP="0069001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E53D44B" w14:textId="77777777" w:rsidR="00B97C34" w:rsidRPr="005A79F8" w:rsidRDefault="00B97C34" w:rsidP="0069001B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</w:t>
                            </w:r>
                            <w:r w:rsidRPr="005A79F8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Wykonawcy/Wykonawców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3104170A" w14:textId="77777777" w:rsidR="00B97C34" w:rsidRDefault="00B97C34" w:rsidP="0069001B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04F4B3A7" w14:textId="77777777" w:rsidR="00B97C34" w:rsidRDefault="00B97C34" w:rsidP="0069001B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A9CB90D" w14:textId="77777777" w:rsidR="00B97C34" w:rsidRPr="00693E8B" w:rsidRDefault="00B97C34" w:rsidP="0069001B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BBEE85" id="Pole tekstowe 5" o:spid="_x0000_s1027" type="#_x0000_t202" style="position:absolute;left:0;text-align:left;margin-left:3.6pt;margin-top:24.15pt;width:188pt;height:70.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">
                <v:textbox>
                  <w:txbxContent>
                    <w:p w14:paraId="01715CC8" w14:textId="77777777" w:rsidR="00B97C34" w:rsidRDefault="00B97C34" w:rsidP="0069001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5011F8C" w14:textId="77777777" w:rsidR="00B97C34" w:rsidRDefault="00B97C34" w:rsidP="0069001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7243539" w14:textId="77777777" w:rsidR="00B97C34" w:rsidRDefault="00B97C34" w:rsidP="0069001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31A985C" w14:textId="77777777" w:rsidR="00B97C34" w:rsidRDefault="00B97C34" w:rsidP="0069001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E53D44B" w14:textId="77777777" w:rsidR="00B97C34" w:rsidRPr="005A79F8" w:rsidRDefault="00B97C34" w:rsidP="0069001B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</w:t>
                      </w:r>
                      <w:r w:rsidRPr="005A79F8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Wykonawcy/Wykonawców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)</w:t>
                      </w:r>
                    </w:p>
                    <w:p w14:paraId="3104170A" w14:textId="77777777" w:rsidR="00B97C34" w:rsidRDefault="00B97C34" w:rsidP="0069001B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04F4B3A7" w14:textId="77777777" w:rsidR="00B97C34" w:rsidRDefault="00B97C34" w:rsidP="0069001B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A9CB90D" w14:textId="77777777" w:rsidR="00B97C34" w:rsidRPr="00693E8B" w:rsidRDefault="00B97C34" w:rsidP="0069001B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29740815" w14:textId="77777777" w:rsidR="0069001B" w:rsidRPr="00AB3200" w:rsidRDefault="0069001B" w:rsidP="00B535B5">
      <w:pPr>
        <w:pStyle w:val="Zwyky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366D7BB" w14:textId="77777777" w:rsidR="0069001B" w:rsidRPr="00D33BD1" w:rsidRDefault="0069001B" w:rsidP="006B75C0">
      <w:pPr>
        <w:jc w:val="both"/>
      </w:pPr>
      <w:r w:rsidRPr="00D33BD1">
        <w:t>Składając ofertę w postępowaniu o udzielenie zamówienia publicznego prowadzonym w trybie przetargu nieograniczonego na:</w:t>
      </w:r>
    </w:p>
    <w:p w14:paraId="3B8B01FD" w14:textId="77777777" w:rsidR="004C0EBC" w:rsidRPr="00D33BD1" w:rsidRDefault="004C0EBC" w:rsidP="006B75C0">
      <w:pPr>
        <w:jc w:val="both"/>
      </w:pPr>
    </w:p>
    <w:p w14:paraId="170DCD76" w14:textId="5AB424FB" w:rsidR="004C0EBC" w:rsidRPr="00D33BD1" w:rsidRDefault="004C0EBC" w:rsidP="004C0EBC">
      <w:pPr>
        <w:overflowPunct w:val="0"/>
        <w:autoSpaceDE w:val="0"/>
        <w:autoSpaceDN w:val="0"/>
        <w:adjustRightInd w:val="0"/>
        <w:textAlignment w:val="baseline"/>
        <w:rPr>
          <w:rFonts w:eastAsia="Calibri"/>
          <w:b/>
          <w:lang w:eastAsia="en-US"/>
        </w:rPr>
      </w:pPr>
      <w:r w:rsidRPr="00D33BD1">
        <w:rPr>
          <w:b/>
        </w:rPr>
        <w:t xml:space="preserve">Usługi </w:t>
      </w:r>
      <w:r w:rsidRPr="00D33BD1">
        <w:rPr>
          <w:rFonts w:eastAsia="Calibri"/>
          <w:b/>
          <w:lang w:eastAsia="en-US"/>
        </w:rPr>
        <w:t>informatyczn</w:t>
      </w:r>
      <w:r w:rsidR="00D33BD1" w:rsidRPr="00D33BD1">
        <w:rPr>
          <w:rFonts w:eastAsia="Calibri"/>
          <w:b/>
          <w:lang w:eastAsia="en-US"/>
        </w:rPr>
        <w:t>e</w:t>
      </w:r>
      <w:r w:rsidRPr="00D33BD1">
        <w:rPr>
          <w:rFonts w:eastAsia="Calibri"/>
          <w:b/>
          <w:lang w:eastAsia="en-US"/>
        </w:rPr>
        <w:t xml:space="preserve"> </w:t>
      </w:r>
      <w:r w:rsidR="007101AB" w:rsidRPr="007101AB">
        <w:rPr>
          <w:b/>
        </w:rPr>
        <w:t>w wymiarze do 790 roboczogodzin</w:t>
      </w:r>
      <w:r w:rsidR="007101AB" w:rsidRPr="00D608E1">
        <w:t xml:space="preserve"> </w:t>
      </w:r>
      <w:r w:rsidRPr="00D33BD1">
        <w:rPr>
          <w:rFonts w:eastAsia="Calibri"/>
          <w:b/>
          <w:lang w:eastAsia="en-US"/>
        </w:rPr>
        <w:t>dla Oprogramowania:</w:t>
      </w:r>
    </w:p>
    <w:p w14:paraId="078FE9CF" w14:textId="77777777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Nagios (check_mk)</w:t>
      </w:r>
    </w:p>
    <w:p w14:paraId="370957AE" w14:textId="77777777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Grafana</w:t>
      </w:r>
    </w:p>
    <w:p w14:paraId="7C7591DD" w14:textId="77777777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InfluxDB</w:t>
      </w:r>
    </w:p>
    <w:p w14:paraId="4569BB74" w14:textId="77777777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OCS Inventory</w:t>
      </w:r>
    </w:p>
    <w:p w14:paraId="044927D6" w14:textId="3AD244AF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Elasticsearch</w:t>
      </w:r>
    </w:p>
    <w:p w14:paraId="18BA3B8B" w14:textId="7E595776" w:rsidR="004C0EBC" w:rsidRPr="00D33BD1" w:rsidRDefault="004C0EBC" w:rsidP="004C0EBC">
      <w:pPr>
        <w:jc w:val="both"/>
        <w:rPr>
          <w:b/>
        </w:rPr>
      </w:pPr>
      <w:r w:rsidRPr="00D33BD1">
        <w:rPr>
          <w:spacing w:val="-2"/>
        </w:rPr>
        <w:t>znak: PN</w:t>
      </w:r>
      <w:r w:rsidR="00EB71A4">
        <w:rPr>
          <w:spacing w:val="-2"/>
        </w:rPr>
        <w:t>/8</w:t>
      </w:r>
      <w:r w:rsidRPr="00D33BD1">
        <w:rPr>
          <w:spacing w:val="-2"/>
        </w:rPr>
        <w:t>/20/HGEA</w:t>
      </w:r>
    </w:p>
    <w:p w14:paraId="4B92C682" w14:textId="77777777" w:rsidR="006A5943" w:rsidRPr="00D33BD1" w:rsidRDefault="0069001B" w:rsidP="006B75C0">
      <w:pPr>
        <w:jc w:val="both"/>
        <w:rPr>
          <w:b/>
          <w:bCs/>
        </w:rPr>
      </w:pPr>
      <w:r w:rsidRPr="00D33BD1">
        <w:rPr>
          <w:b/>
          <w:bCs/>
        </w:rPr>
        <w:t xml:space="preserve">w imieniu </w:t>
      </w:r>
      <w:r w:rsidR="006A5943" w:rsidRPr="00D33BD1">
        <w:rPr>
          <w:b/>
          <w:bCs/>
        </w:rPr>
        <w:t>Wykonawcy:</w:t>
      </w:r>
    </w:p>
    <w:p w14:paraId="58D63C9F" w14:textId="77777777" w:rsidR="0069001B" w:rsidRPr="00D33BD1" w:rsidRDefault="0069001B" w:rsidP="006B75C0">
      <w:pPr>
        <w:jc w:val="both"/>
        <w:rPr>
          <w:b/>
          <w:bCs/>
        </w:rPr>
      </w:pPr>
      <w:r w:rsidRPr="00D33BD1">
        <w:rPr>
          <w:b/>
          <w:bCs/>
        </w:rPr>
        <w:t>_______________________</w:t>
      </w:r>
      <w:r w:rsidR="009A4537" w:rsidRPr="00D33BD1">
        <w:rPr>
          <w:b/>
          <w:bCs/>
        </w:rPr>
        <w:t>________</w:t>
      </w:r>
      <w:r w:rsidRPr="00D33BD1">
        <w:rPr>
          <w:b/>
          <w:bCs/>
        </w:rPr>
        <w:t>________________________________________</w:t>
      </w:r>
    </w:p>
    <w:p w14:paraId="2DE07FF9" w14:textId="00042559" w:rsidR="0069001B" w:rsidRPr="00B97C34" w:rsidRDefault="0069001B" w:rsidP="006B75C0">
      <w:pPr>
        <w:jc w:val="center"/>
        <w:rPr>
          <w:b/>
          <w:bCs/>
        </w:rPr>
      </w:pPr>
      <w:r w:rsidRPr="00B97C34">
        <w:rPr>
          <w:bCs/>
        </w:rPr>
        <w:t>/wpisać nazwę (firmę) Wykonawcy/</w:t>
      </w:r>
    </w:p>
    <w:p w14:paraId="189A2FA1" w14:textId="08072CC7" w:rsidR="0069001B" w:rsidRPr="00D33BD1" w:rsidRDefault="0069001B" w:rsidP="006B75C0">
      <w:pPr>
        <w:pStyle w:val="Zwykytekst"/>
        <w:tabs>
          <w:tab w:val="left" w:leader="dot" w:pos="907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 xml:space="preserve">oświadczamy, że </w:t>
      </w:r>
      <w:r w:rsidRPr="00D33BD1">
        <w:rPr>
          <w:rFonts w:ascii="Times New Roman" w:hAnsi="Times New Roman" w:cs="Times New Roman"/>
          <w:color w:val="000000"/>
          <w:sz w:val="24"/>
          <w:szCs w:val="24"/>
        </w:rPr>
        <w:t>nie podlegamy wykluczeniu w okolicznościach, o których mowa art. 24 ust. 1 pkt 12-23 i ust. 5 pkt 1</w:t>
      </w:r>
      <w:r w:rsidR="008E165C" w:rsidRPr="00D33BD1">
        <w:rPr>
          <w:rFonts w:ascii="Times New Roman" w:hAnsi="Times New Roman" w:cs="Times New Roman"/>
          <w:color w:val="000000"/>
          <w:sz w:val="24"/>
          <w:szCs w:val="24"/>
        </w:rPr>
        <w:t>,2,4</w:t>
      </w:r>
      <w:r w:rsidRPr="00D33BD1">
        <w:rPr>
          <w:rFonts w:ascii="Times New Roman" w:hAnsi="Times New Roman" w:cs="Times New Roman"/>
          <w:color w:val="000000"/>
          <w:sz w:val="24"/>
          <w:szCs w:val="24"/>
        </w:rPr>
        <w:t>-8 ustawy z dnia 29 stycznia 2004 r. Prawo zamówień publicznych.</w:t>
      </w:r>
    </w:p>
    <w:p w14:paraId="6E21E17E" w14:textId="77777777" w:rsidR="0069001B" w:rsidRPr="00D33BD1" w:rsidRDefault="0069001B" w:rsidP="006B75C0">
      <w:pPr>
        <w:jc w:val="both"/>
        <w:rPr>
          <w:i/>
        </w:rPr>
      </w:pPr>
    </w:p>
    <w:p w14:paraId="24D48CD8" w14:textId="77777777" w:rsidR="0069001B" w:rsidRPr="00D33BD1" w:rsidRDefault="0069001B" w:rsidP="006B75C0">
      <w:pPr>
        <w:jc w:val="both"/>
        <w:rPr>
          <w:b/>
        </w:rPr>
      </w:pPr>
      <w:r w:rsidRPr="00D33BD1">
        <w:rPr>
          <w:b/>
        </w:rPr>
        <w:t>OŚWIADCZENIE DOTYCZĄCE PODMIOTU, NA KTÓREGO ZASOBY POWOŁUJE SIĘ WYKONAWCA:</w:t>
      </w:r>
    </w:p>
    <w:p w14:paraId="092C0DDE" w14:textId="77777777" w:rsidR="0069001B" w:rsidRPr="00D33BD1" w:rsidRDefault="0069001B" w:rsidP="006B75C0">
      <w:pPr>
        <w:jc w:val="both"/>
        <w:rPr>
          <w:b/>
        </w:rPr>
      </w:pPr>
    </w:p>
    <w:p w14:paraId="7A1CB77D" w14:textId="77777777" w:rsidR="0069001B" w:rsidRPr="00D33BD1" w:rsidRDefault="0069001B" w:rsidP="006B75C0">
      <w:pPr>
        <w:jc w:val="both"/>
      </w:pPr>
      <w:r w:rsidRPr="00D33BD1">
        <w:t>Oświadczam, że w stosunku do następującego/ych podmiotu/tów, na którego/ych zasoby powołuję się w niniejszym postępowaniu, tj.:</w:t>
      </w:r>
    </w:p>
    <w:p w14:paraId="3AB83F4E" w14:textId="77777777" w:rsidR="0069001B" w:rsidRPr="00D33BD1" w:rsidRDefault="009A4537" w:rsidP="006B75C0">
      <w:pPr>
        <w:jc w:val="both"/>
      </w:pPr>
      <w:r w:rsidRPr="00D33BD1">
        <w:t>______________________________________________________________________</w:t>
      </w:r>
    </w:p>
    <w:p w14:paraId="496167C8" w14:textId="77777777" w:rsidR="0069001B" w:rsidRPr="00D33BD1" w:rsidRDefault="0069001B" w:rsidP="006B75C0">
      <w:pPr>
        <w:jc w:val="both"/>
      </w:pPr>
    </w:p>
    <w:p w14:paraId="38D73255" w14:textId="77777777" w:rsidR="0069001B" w:rsidRPr="00D33BD1" w:rsidRDefault="0069001B" w:rsidP="006B75C0">
      <w:pPr>
        <w:jc w:val="both"/>
      </w:pPr>
      <w:r w:rsidRPr="00D33BD1">
        <w:t>nie zachodzą podstawy wykluczenia z postępowania o udzielenie zamówienia.</w:t>
      </w:r>
    </w:p>
    <w:p w14:paraId="32B2B614" w14:textId="77777777" w:rsidR="0069001B" w:rsidRPr="00D33BD1" w:rsidRDefault="0069001B" w:rsidP="006B75C0">
      <w:pPr>
        <w:jc w:val="both"/>
      </w:pPr>
    </w:p>
    <w:p w14:paraId="0CFFF6E2" w14:textId="77777777" w:rsidR="0069001B" w:rsidRPr="00D33BD1" w:rsidRDefault="0069001B" w:rsidP="006B75C0">
      <w:pPr>
        <w:jc w:val="both"/>
        <w:rPr>
          <w:b/>
        </w:rPr>
      </w:pPr>
      <w:r w:rsidRPr="00D33BD1">
        <w:rPr>
          <w:b/>
        </w:rPr>
        <w:t>OŚWIADCZENIE DOTYCZĄCE PODWYKONAWCY NIEBĘDĄCEGO PODMIOTEM, NA KTÓREGO ZASOBY POWOŁUJE SIĘ WYKONAWCA:</w:t>
      </w:r>
    </w:p>
    <w:p w14:paraId="52AEF8DE" w14:textId="77777777" w:rsidR="0069001B" w:rsidRPr="00D33BD1" w:rsidRDefault="0069001B" w:rsidP="006B75C0">
      <w:pPr>
        <w:jc w:val="both"/>
        <w:rPr>
          <w:b/>
        </w:rPr>
      </w:pPr>
    </w:p>
    <w:p w14:paraId="1D8E4267" w14:textId="77777777" w:rsidR="0069001B" w:rsidRPr="00D33BD1" w:rsidRDefault="0069001B" w:rsidP="006B75C0">
      <w:pPr>
        <w:jc w:val="both"/>
      </w:pPr>
      <w:r w:rsidRPr="00D33BD1">
        <w:t>Oświadczam, że w stosunku do następującego/ych podmiotu/tów, będącego/ych podwykonawcą/ami:</w:t>
      </w:r>
    </w:p>
    <w:p w14:paraId="75963684" w14:textId="77777777" w:rsidR="0069001B" w:rsidRPr="00D33BD1" w:rsidRDefault="0069001B" w:rsidP="006B75C0">
      <w:pPr>
        <w:jc w:val="both"/>
      </w:pPr>
    </w:p>
    <w:p w14:paraId="1EB662A3" w14:textId="77777777" w:rsidR="0069001B" w:rsidRPr="00D33BD1" w:rsidRDefault="009A4537" w:rsidP="006B75C0">
      <w:pPr>
        <w:jc w:val="both"/>
      </w:pPr>
      <w:r w:rsidRPr="00D33BD1">
        <w:t>______________________________________________________________________</w:t>
      </w:r>
    </w:p>
    <w:p w14:paraId="55F2C448" w14:textId="77777777" w:rsidR="0069001B" w:rsidRPr="00D33BD1" w:rsidRDefault="0069001B" w:rsidP="006B75C0">
      <w:pPr>
        <w:jc w:val="both"/>
      </w:pPr>
    </w:p>
    <w:p w14:paraId="5D60D96B" w14:textId="77777777" w:rsidR="0069001B" w:rsidRPr="00D33BD1" w:rsidRDefault="0069001B" w:rsidP="006B75C0">
      <w:pPr>
        <w:jc w:val="both"/>
      </w:pPr>
      <w:r w:rsidRPr="00D33BD1">
        <w:t>nie zachodzą podstawy wykluczenia z postępowania o udzielenie zamówienia.</w:t>
      </w:r>
    </w:p>
    <w:p w14:paraId="6781C0D9" w14:textId="77777777" w:rsidR="0069001B" w:rsidRPr="00D33BD1" w:rsidRDefault="0069001B" w:rsidP="006B75C0">
      <w:pPr>
        <w:pStyle w:val="Zwykytekst1"/>
        <w:jc w:val="both"/>
        <w:rPr>
          <w:rFonts w:ascii="Times New Roman" w:hAnsi="Times New Roman" w:cs="Times New Roman"/>
          <w:sz w:val="24"/>
          <w:szCs w:val="24"/>
        </w:rPr>
      </w:pPr>
    </w:p>
    <w:p w14:paraId="77D04302" w14:textId="77777777" w:rsidR="0069001B" w:rsidRPr="00D33BD1" w:rsidRDefault="0069001B" w:rsidP="006B75C0">
      <w:pPr>
        <w:pStyle w:val="Zwykytekst1"/>
        <w:jc w:val="both"/>
        <w:rPr>
          <w:rFonts w:ascii="Times New Roman" w:hAnsi="Times New Roman" w:cs="Times New Roman"/>
          <w:sz w:val="24"/>
          <w:szCs w:val="24"/>
        </w:rPr>
      </w:pPr>
    </w:p>
    <w:p w14:paraId="0BA79F70" w14:textId="77777777" w:rsidR="0069001B" w:rsidRPr="00D33BD1" w:rsidRDefault="0069001B" w:rsidP="006B75C0">
      <w:pPr>
        <w:pStyle w:val="Zwykytekst1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>__________________ dnia __ __ ____ roku</w:t>
      </w:r>
    </w:p>
    <w:p w14:paraId="389C3AF8" w14:textId="77777777" w:rsidR="009A4537" w:rsidRPr="00D33BD1" w:rsidRDefault="009A4537" w:rsidP="006B75C0">
      <w:pPr>
        <w:pStyle w:val="Zwykytekst1"/>
        <w:rPr>
          <w:rFonts w:ascii="Times New Roman" w:hAnsi="Times New Roman" w:cs="Times New Roman"/>
          <w:sz w:val="24"/>
          <w:szCs w:val="24"/>
        </w:rPr>
      </w:pPr>
    </w:p>
    <w:p w14:paraId="5C8F072C" w14:textId="77777777" w:rsidR="0069001B" w:rsidRPr="00D33BD1" w:rsidRDefault="0069001B" w:rsidP="006B75C0">
      <w:pPr>
        <w:pStyle w:val="Zwykytekst1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3BD1"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14:paraId="7612FCF8" w14:textId="77777777" w:rsidR="0069001B" w:rsidRPr="00D33BD1" w:rsidRDefault="0069001B" w:rsidP="006B75C0">
      <w:pPr>
        <w:pStyle w:val="Zwykytekst1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3BD1">
        <w:rPr>
          <w:rFonts w:ascii="Times New Roman" w:hAnsi="Times New Roman" w:cs="Times New Roman"/>
          <w:i/>
          <w:sz w:val="24"/>
          <w:szCs w:val="24"/>
        </w:rPr>
        <w:t>(podpis Wykonawcy/Pełnomocnika)</w:t>
      </w:r>
    </w:p>
    <w:p w14:paraId="517FBC11" w14:textId="77777777" w:rsidR="0069001B" w:rsidRPr="00AB3200" w:rsidRDefault="0069001B" w:rsidP="006B75C0">
      <w:pPr>
        <w:jc w:val="right"/>
        <w:rPr>
          <w:b/>
        </w:rPr>
      </w:pPr>
      <w:r w:rsidRPr="00D33BD1">
        <w:rPr>
          <w:i/>
        </w:rPr>
        <w:br w:type="page"/>
      </w:r>
      <w:r w:rsidR="009A4537" w:rsidRPr="00AB3200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184846B0" wp14:editId="27CC8529">
                <wp:simplePos x="0" y="0"/>
                <wp:positionH relativeFrom="column">
                  <wp:posOffset>2435860</wp:posOffset>
                </wp:positionH>
                <wp:positionV relativeFrom="paragraph">
                  <wp:posOffset>306070</wp:posOffset>
                </wp:positionV>
                <wp:extent cx="3319780" cy="893445"/>
                <wp:effectExtent l="0" t="0" r="13970" b="20955"/>
                <wp:wrapTight wrapText="bothSides">
                  <wp:wrapPolygon edited="0">
                    <wp:start x="0" y="0"/>
                    <wp:lineTo x="0" y="21646"/>
                    <wp:lineTo x="21567" y="21646"/>
                    <wp:lineTo x="21567" y="0"/>
                    <wp:lineTo x="0" y="0"/>
                  </wp:wrapPolygon>
                </wp:wrapTight>
                <wp:docPr id="4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9780" cy="89344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AF4AB4" w14:textId="77777777" w:rsidR="00B97C34" w:rsidRPr="00EE6E83" w:rsidRDefault="00B97C34" w:rsidP="0069001B">
                            <w:pPr>
                              <w:pStyle w:val="Tekstpodstawowy3"/>
                              <w:spacing w:after="120"/>
                              <w:jc w:val="center"/>
                              <w:rPr>
                                <w:rFonts w:ascii="Arial" w:hAnsi="Arial" w:cs="Arial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EE6E83">
                              <w:rPr>
                                <w:rFonts w:ascii="Arial" w:hAnsi="Arial" w:cs="Arial"/>
                                <w:b/>
                                <w:i w:val="0"/>
                                <w:sz w:val="20"/>
                                <w:szCs w:val="20"/>
                              </w:rPr>
                              <w:t>OŚWIADCZENIE</w:t>
                            </w:r>
                          </w:p>
                          <w:p w14:paraId="19D17E29" w14:textId="77777777" w:rsidR="00B97C34" w:rsidRPr="00EE6E83" w:rsidRDefault="00B97C34" w:rsidP="0069001B">
                            <w:pPr>
                              <w:pStyle w:val="Tekstpodstawowy3"/>
                              <w:jc w:val="center"/>
                              <w:rPr>
                                <w:rFonts w:ascii="Arial" w:hAnsi="Arial" w:cs="Arial"/>
                                <w:b/>
                                <w:i w:val="0"/>
                                <w:sz w:val="20"/>
                                <w:szCs w:val="20"/>
                              </w:rPr>
                            </w:pPr>
                            <w:r w:rsidRPr="00EE6E83">
                              <w:rPr>
                                <w:rFonts w:ascii="Arial" w:hAnsi="Arial" w:cs="Arial"/>
                                <w:b/>
                                <w:i w:val="0"/>
                                <w:sz w:val="20"/>
                                <w:szCs w:val="20"/>
                              </w:rPr>
                              <w:t>o spełnianiu warunków udziału w postępowaniu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84846B0" id="Pole tekstowe 3" o:spid="_x0000_s1028" type="#_x0000_t202" style="position:absolute;left:0;text-align:left;margin-left:191.8pt;margin-top:24.1pt;width:261.4pt;height:70.35pt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" fillcolor="silver">
                <v:textbox>
                  <w:txbxContent>
                    <w:p w14:paraId="02AF4AB4" w14:textId="77777777" w:rsidR="00B97C34" w:rsidRPr="00EE6E83" w:rsidRDefault="00B97C34" w:rsidP="0069001B">
                      <w:pPr>
                        <w:pStyle w:val="Tekstpodstawowy3"/>
                        <w:spacing w:after="120"/>
                        <w:jc w:val="center"/>
                        <w:rPr>
                          <w:rFonts w:ascii="Arial" w:hAnsi="Arial" w:cs="Arial"/>
                          <w:b/>
                          <w:i w:val="0"/>
                          <w:sz w:val="20"/>
                          <w:szCs w:val="20"/>
                        </w:rPr>
                      </w:pPr>
                      <w:r w:rsidRPr="00EE6E83">
                        <w:rPr>
                          <w:rFonts w:ascii="Arial" w:hAnsi="Arial" w:cs="Arial"/>
                          <w:b/>
                          <w:i w:val="0"/>
                          <w:sz w:val="20"/>
                          <w:szCs w:val="20"/>
                        </w:rPr>
                        <w:t>OŚWIADCZENIE</w:t>
                      </w:r>
                    </w:p>
                    <w:p w14:paraId="19D17E29" w14:textId="77777777" w:rsidR="00B97C34" w:rsidRPr="00EE6E83" w:rsidRDefault="00B97C34" w:rsidP="0069001B">
                      <w:pPr>
                        <w:pStyle w:val="Tekstpodstawowy3"/>
                        <w:jc w:val="center"/>
                        <w:rPr>
                          <w:rFonts w:ascii="Arial" w:hAnsi="Arial" w:cs="Arial"/>
                          <w:b/>
                          <w:i w:val="0"/>
                          <w:sz w:val="20"/>
                          <w:szCs w:val="20"/>
                        </w:rPr>
                      </w:pPr>
                      <w:r w:rsidRPr="00EE6E83">
                        <w:rPr>
                          <w:rFonts w:ascii="Arial" w:hAnsi="Arial" w:cs="Arial"/>
                          <w:b/>
                          <w:i w:val="0"/>
                          <w:sz w:val="20"/>
                          <w:szCs w:val="20"/>
                        </w:rPr>
                        <w:t>o spełnianiu warunków udziału w postępowaniu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B3200">
        <w:rPr>
          <w:b/>
        </w:rPr>
        <w:t xml:space="preserve">Formularz </w:t>
      </w:r>
      <w:r w:rsidR="00FB5116">
        <w:rPr>
          <w:b/>
        </w:rPr>
        <w:t>2</w:t>
      </w:r>
      <w:r w:rsidRPr="00AB3200">
        <w:rPr>
          <w:b/>
        </w:rPr>
        <w:t>.</w:t>
      </w:r>
      <w:r w:rsidR="006B19AE" w:rsidRPr="00AB3200"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6C1D4AB6" wp14:editId="3AC819A2">
                <wp:simplePos x="0" y="0"/>
                <wp:positionH relativeFrom="column">
                  <wp:posOffset>45720</wp:posOffset>
                </wp:positionH>
                <wp:positionV relativeFrom="paragraph">
                  <wp:posOffset>306705</wp:posOffset>
                </wp:positionV>
                <wp:extent cx="2387600" cy="893445"/>
                <wp:effectExtent l="0" t="0" r="12700" b="20955"/>
                <wp:wrapTight wrapText="bothSides">
                  <wp:wrapPolygon edited="0">
                    <wp:start x="0" y="0"/>
                    <wp:lineTo x="0" y="21646"/>
                    <wp:lineTo x="21543" y="21646"/>
                    <wp:lineTo x="21543" y="0"/>
                    <wp:lineTo x="0" y="0"/>
                  </wp:wrapPolygon>
                </wp:wrapTight>
                <wp:docPr id="5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87600" cy="8934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D51104" w14:textId="77777777" w:rsidR="00B97C34" w:rsidRDefault="00B97C34" w:rsidP="0069001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7FAA517" w14:textId="77777777" w:rsidR="00B97C34" w:rsidRDefault="00B97C34" w:rsidP="0069001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059C26A5" w14:textId="77777777" w:rsidR="00B97C34" w:rsidRDefault="00B97C34" w:rsidP="0069001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2833FC3" w14:textId="77777777" w:rsidR="00B97C34" w:rsidRDefault="00B97C34" w:rsidP="0069001B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1032020C" w14:textId="77777777" w:rsidR="00B97C34" w:rsidRPr="005A79F8" w:rsidRDefault="00B97C34" w:rsidP="0069001B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</w:t>
                            </w:r>
                            <w:r w:rsidRPr="005A79F8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azwa Wykonawcy/Wykonawców</w:t>
                            </w: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  <w:p w14:paraId="6985308B" w14:textId="77777777" w:rsidR="00B97C34" w:rsidRDefault="00B97C34" w:rsidP="0069001B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35A42874" w14:textId="77777777" w:rsidR="00B97C34" w:rsidRDefault="00B97C34" w:rsidP="0069001B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75B0A974" w14:textId="77777777" w:rsidR="00B97C34" w:rsidRPr="00693E8B" w:rsidRDefault="00B97C34" w:rsidP="0069001B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1D4AB6" id="Pole tekstowe 2" o:spid="_x0000_s1029" type="#_x0000_t202" style="position:absolute;left:0;text-align:left;margin-left:3.6pt;margin-top:24.15pt;width:188pt;height:70.3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">
                <v:textbox>
                  <w:txbxContent>
                    <w:p w14:paraId="5BD51104" w14:textId="77777777" w:rsidR="00B97C34" w:rsidRDefault="00B97C34" w:rsidP="0069001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7FAA517" w14:textId="77777777" w:rsidR="00B97C34" w:rsidRDefault="00B97C34" w:rsidP="0069001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059C26A5" w14:textId="77777777" w:rsidR="00B97C34" w:rsidRDefault="00B97C34" w:rsidP="0069001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2833FC3" w14:textId="77777777" w:rsidR="00B97C34" w:rsidRDefault="00B97C34" w:rsidP="0069001B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1032020C" w14:textId="77777777" w:rsidR="00B97C34" w:rsidRPr="005A79F8" w:rsidRDefault="00B97C34" w:rsidP="0069001B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</w:t>
                      </w:r>
                      <w:r w:rsidRPr="005A79F8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azwa Wykonawcy/Wykonawców</w:t>
                      </w: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)</w:t>
                      </w:r>
                    </w:p>
                    <w:p w14:paraId="6985308B" w14:textId="77777777" w:rsidR="00B97C34" w:rsidRDefault="00B97C34" w:rsidP="0069001B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35A42874" w14:textId="77777777" w:rsidR="00B97C34" w:rsidRDefault="00B97C34" w:rsidP="0069001B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75B0A974" w14:textId="77777777" w:rsidR="00B97C34" w:rsidRPr="00693E8B" w:rsidRDefault="00B97C34" w:rsidP="0069001B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AB3200">
        <w:rPr>
          <w:b/>
        </w:rPr>
        <w:t>2</w:t>
      </w:r>
    </w:p>
    <w:p w14:paraId="1561B3A4" w14:textId="77777777" w:rsidR="0069001B" w:rsidRPr="00AB3200" w:rsidRDefault="0069001B" w:rsidP="00B535B5">
      <w:pPr>
        <w:pStyle w:val="Zwykytekst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60354EA7" w14:textId="77777777" w:rsidR="0069001B" w:rsidRPr="00D33BD1" w:rsidRDefault="0069001B" w:rsidP="00B535B5">
      <w:pPr>
        <w:jc w:val="both"/>
        <w:rPr>
          <w:b/>
        </w:rPr>
      </w:pPr>
      <w:r w:rsidRPr="00D33BD1">
        <w:rPr>
          <w:b/>
        </w:rPr>
        <w:t>Składając ofertę w postępowaniu o udzielenie zamówienia publicznego prowadzonym w trybie przetargu nieograniczonego na:</w:t>
      </w:r>
    </w:p>
    <w:p w14:paraId="5ED80D1E" w14:textId="58FD29E9" w:rsidR="004C0EBC" w:rsidRPr="00D33BD1" w:rsidRDefault="004C0EBC" w:rsidP="004C0EBC">
      <w:pPr>
        <w:overflowPunct w:val="0"/>
        <w:autoSpaceDE w:val="0"/>
        <w:autoSpaceDN w:val="0"/>
        <w:adjustRightInd w:val="0"/>
        <w:textAlignment w:val="baseline"/>
        <w:rPr>
          <w:rFonts w:eastAsia="Calibri"/>
          <w:b/>
          <w:lang w:eastAsia="en-US"/>
        </w:rPr>
      </w:pPr>
      <w:r w:rsidRPr="00D33BD1">
        <w:rPr>
          <w:b/>
        </w:rPr>
        <w:t xml:space="preserve">Usługi </w:t>
      </w:r>
      <w:r w:rsidRPr="00D33BD1">
        <w:rPr>
          <w:rFonts w:eastAsia="Calibri"/>
          <w:b/>
          <w:lang w:eastAsia="en-US"/>
        </w:rPr>
        <w:t>informatyczn</w:t>
      </w:r>
      <w:r w:rsidR="00D33BD1" w:rsidRPr="00D33BD1">
        <w:rPr>
          <w:rFonts w:eastAsia="Calibri"/>
          <w:b/>
          <w:lang w:eastAsia="en-US"/>
        </w:rPr>
        <w:t>e</w:t>
      </w:r>
      <w:r w:rsidRPr="00D33BD1">
        <w:rPr>
          <w:rFonts w:eastAsia="Calibri"/>
          <w:b/>
          <w:lang w:eastAsia="en-US"/>
        </w:rPr>
        <w:t xml:space="preserve"> </w:t>
      </w:r>
      <w:r w:rsidR="007101AB" w:rsidRPr="007101AB">
        <w:rPr>
          <w:b/>
        </w:rPr>
        <w:t xml:space="preserve">w wymiarze do 790 roboczogodzin </w:t>
      </w:r>
      <w:r w:rsidRPr="00D33BD1">
        <w:rPr>
          <w:rFonts w:eastAsia="Calibri"/>
          <w:b/>
          <w:lang w:eastAsia="en-US"/>
        </w:rPr>
        <w:t>dla Oprogramowania:</w:t>
      </w:r>
    </w:p>
    <w:p w14:paraId="217C194F" w14:textId="77777777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Nagios (check_mk)</w:t>
      </w:r>
    </w:p>
    <w:p w14:paraId="30E3A445" w14:textId="77777777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Grafana</w:t>
      </w:r>
    </w:p>
    <w:p w14:paraId="2821CA3A" w14:textId="77777777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InfluxDB</w:t>
      </w:r>
    </w:p>
    <w:p w14:paraId="3357E0C6" w14:textId="77777777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OCS Inventory</w:t>
      </w:r>
    </w:p>
    <w:p w14:paraId="4D56CD44" w14:textId="29BE89E3" w:rsidR="004C0EBC" w:rsidRPr="00B97C34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Elasticsearch</w:t>
      </w:r>
    </w:p>
    <w:p w14:paraId="21BB234E" w14:textId="35AEF8C5" w:rsidR="004C0EBC" w:rsidRPr="00D33BD1" w:rsidRDefault="004C0EBC" w:rsidP="004C0EBC">
      <w:pPr>
        <w:jc w:val="both"/>
        <w:rPr>
          <w:b/>
        </w:rPr>
      </w:pPr>
      <w:r w:rsidRPr="00D33BD1">
        <w:rPr>
          <w:spacing w:val="-2"/>
        </w:rPr>
        <w:t>znak: PN/</w:t>
      </w:r>
      <w:r w:rsidR="00EB71A4">
        <w:rPr>
          <w:spacing w:val="-2"/>
        </w:rPr>
        <w:t>8</w:t>
      </w:r>
      <w:r w:rsidRPr="00D33BD1">
        <w:rPr>
          <w:spacing w:val="-2"/>
        </w:rPr>
        <w:t>/20/HGEA</w:t>
      </w:r>
    </w:p>
    <w:p w14:paraId="23462E25" w14:textId="77777777" w:rsidR="004C0EBC" w:rsidRPr="00D33BD1" w:rsidRDefault="004C0EBC" w:rsidP="00B535B5">
      <w:pPr>
        <w:jc w:val="both"/>
        <w:rPr>
          <w:b/>
          <w:bCs/>
        </w:rPr>
      </w:pPr>
    </w:p>
    <w:p w14:paraId="71AB5920" w14:textId="77777777" w:rsidR="0069001B" w:rsidRPr="00D33BD1" w:rsidRDefault="0069001B" w:rsidP="00B535B5">
      <w:pPr>
        <w:jc w:val="both"/>
        <w:rPr>
          <w:b/>
          <w:bCs/>
        </w:rPr>
      </w:pPr>
      <w:r w:rsidRPr="00D33BD1">
        <w:rPr>
          <w:b/>
          <w:bCs/>
        </w:rPr>
        <w:t>w imieniu Wykonawcy:</w:t>
      </w:r>
    </w:p>
    <w:p w14:paraId="5587052E" w14:textId="77777777" w:rsidR="0069001B" w:rsidRPr="00D33BD1" w:rsidRDefault="0069001B" w:rsidP="00B535B5">
      <w:pPr>
        <w:jc w:val="both"/>
        <w:rPr>
          <w:b/>
          <w:bCs/>
        </w:rPr>
      </w:pPr>
      <w:r w:rsidRPr="00D33BD1">
        <w:rPr>
          <w:b/>
          <w:bCs/>
        </w:rPr>
        <w:t>________________________________________________________</w:t>
      </w:r>
      <w:r w:rsidR="009A4537" w:rsidRPr="00D33BD1">
        <w:rPr>
          <w:b/>
          <w:bCs/>
        </w:rPr>
        <w:t>_______</w:t>
      </w:r>
      <w:r w:rsidRPr="00D33BD1">
        <w:rPr>
          <w:b/>
          <w:bCs/>
        </w:rPr>
        <w:t>_______</w:t>
      </w:r>
    </w:p>
    <w:p w14:paraId="37DE868F" w14:textId="012E106A" w:rsidR="0069001B" w:rsidRPr="00B97C34" w:rsidRDefault="0069001B" w:rsidP="00B535B5">
      <w:pPr>
        <w:jc w:val="center"/>
        <w:rPr>
          <w:b/>
          <w:bCs/>
        </w:rPr>
      </w:pPr>
      <w:r w:rsidRPr="00B97C34">
        <w:rPr>
          <w:bCs/>
        </w:rPr>
        <w:t>/wpisać nazwę (firmę) Wykonawcy/</w:t>
      </w:r>
    </w:p>
    <w:p w14:paraId="6EDCF569" w14:textId="77777777" w:rsidR="0069001B" w:rsidRPr="00D33BD1" w:rsidRDefault="0069001B" w:rsidP="00B535B5">
      <w:pPr>
        <w:pStyle w:val="Zwykytekst"/>
        <w:tabs>
          <w:tab w:val="left" w:leader="dot" w:pos="907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D1">
        <w:rPr>
          <w:rFonts w:ascii="Times New Roman" w:hAnsi="Times New Roman" w:cs="Times New Roman"/>
          <w:b/>
          <w:sz w:val="24"/>
          <w:szCs w:val="24"/>
        </w:rPr>
        <w:t xml:space="preserve">oświadczamy, że </w:t>
      </w:r>
      <w:r w:rsidRPr="00D33BD1">
        <w:rPr>
          <w:rFonts w:ascii="Times New Roman" w:hAnsi="Times New Roman" w:cs="Times New Roman"/>
          <w:color w:val="000000"/>
          <w:sz w:val="24"/>
          <w:szCs w:val="24"/>
        </w:rPr>
        <w:t>spełniamy warunki udziału w postępowaniu.</w:t>
      </w:r>
    </w:p>
    <w:p w14:paraId="2DBFB8B4" w14:textId="77777777" w:rsidR="0069001B" w:rsidRPr="00D33BD1" w:rsidRDefault="0069001B" w:rsidP="00B535B5">
      <w:pPr>
        <w:jc w:val="both"/>
      </w:pPr>
    </w:p>
    <w:p w14:paraId="2F1D9919" w14:textId="77777777" w:rsidR="0069001B" w:rsidRPr="00D33BD1" w:rsidRDefault="0069001B" w:rsidP="00B535B5">
      <w:pPr>
        <w:jc w:val="both"/>
      </w:pPr>
      <w:r w:rsidRPr="00D33BD1">
        <w:rPr>
          <w:b/>
        </w:rPr>
        <w:t>INFORMACJA W ZWIĄZKU Z POLEGANIEM NA ZASOBACH INNYCH PODMIOTÓW</w:t>
      </w:r>
      <w:r w:rsidRPr="00D33BD1">
        <w:t xml:space="preserve">: </w:t>
      </w:r>
    </w:p>
    <w:p w14:paraId="1D872768" w14:textId="77777777" w:rsidR="0069001B" w:rsidRPr="00D33BD1" w:rsidRDefault="0069001B" w:rsidP="00B535B5">
      <w:pPr>
        <w:jc w:val="both"/>
      </w:pPr>
      <w:r w:rsidRPr="00D33BD1">
        <w:t>Oświadczam, że w celu wykazania spełniania warunków udziału w postępowaniu, polegam na zasobach następującego/ych podmiotu/ów:</w:t>
      </w:r>
    </w:p>
    <w:p w14:paraId="64FF73A8" w14:textId="77777777" w:rsidR="0069001B" w:rsidRPr="00D33BD1" w:rsidRDefault="0069001B" w:rsidP="00B535B5">
      <w:pPr>
        <w:jc w:val="both"/>
      </w:pPr>
    </w:p>
    <w:p w14:paraId="3704DAAF" w14:textId="77777777" w:rsidR="0069001B" w:rsidRPr="00D33BD1" w:rsidRDefault="009A4537" w:rsidP="00B535B5">
      <w:pPr>
        <w:jc w:val="both"/>
      </w:pPr>
      <w:r w:rsidRPr="00D33BD1">
        <w:t>_______________________________________________________________________</w:t>
      </w:r>
    </w:p>
    <w:p w14:paraId="50463F91" w14:textId="77777777" w:rsidR="0069001B" w:rsidRPr="00D33BD1" w:rsidRDefault="0069001B" w:rsidP="00B535B5">
      <w:pPr>
        <w:jc w:val="both"/>
      </w:pPr>
    </w:p>
    <w:p w14:paraId="32018F45" w14:textId="77777777" w:rsidR="0069001B" w:rsidRPr="00D33BD1" w:rsidRDefault="0069001B" w:rsidP="00B535B5">
      <w:pPr>
        <w:jc w:val="both"/>
      </w:pPr>
      <w:r w:rsidRPr="00D33BD1">
        <w:t xml:space="preserve">w następującym zakresie: </w:t>
      </w:r>
    </w:p>
    <w:p w14:paraId="00E20BA2" w14:textId="77777777" w:rsidR="0069001B" w:rsidRPr="00D33BD1" w:rsidRDefault="0069001B" w:rsidP="00B535B5">
      <w:pPr>
        <w:jc w:val="both"/>
      </w:pPr>
    </w:p>
    <w:p w14:paraId="7AE4F6DA" w14:textId="77777777" w:rsidR="0069001B" w:rsidRPr="00D33BD1" w:rsidRDefault="009A4537" w:rsidP="00B535B5">
      <w:pPr>
        <w:jc w:val="both"/>
      </w:pPr>
      <w:r w:rsidRPr="00D33BD1">
        <w:t>______________________________________________________________________</w:t>
      </w:r>
    </w:p>
    <w:p w14:paraId="3CDF0175" w14:textId="77777777" w:rsidR="0069001B" w:rsidRPr="00D33BD1" w:rsidRDefault="0069001B" w:rsidP="00B535B5">
      <w:pPr>
        <w:jc w:val="both"/>
      </w:pPr>
    </w:p>
    <w:p w14:paraId="5247B90C" w14:textId="77777777" w:rsidR="0069001B" w:rsidRPr="00D33BD1" w:rsidRDefault="0069001B" w:rsidP="00B535B5">
      <w:pPr>
        <w:jc w:val="both"/>
      </w:pPr>
    </w:p>
    <w:p w14:paraId="2492EF82" w14:textId="77777777" w:rsidR="0069001B" w:rsidRPr="00D33BD1" w:rsidRDefault="0069001B" w:rsidP="00B535B5">
      <w:pPr>
        <w:jc w:val="both"/>
        <w:rPr>
          <w:i/>
        </w:rPr>
      </w:pPr>
    </w:p>
    <w:p w14:paraId="33FB0227" w14:textId="77777777" w:rsidR="0069001B" w:rsidRPr="00D33BD1" w:rsidRDefault="0069001B" w:rsidP="00B535B5">
      <w:pPr>
        <w:pStyle w:val="Zwykytekst1"/>
        <w:jc w:val="both"/>
        <w:rPr>
          <w:rFonts w:ascii="Times New Roman" w:hAnsi="Times New Roman" w:cs="Times New Roman"/>
          <w:sz w:val="24"/>
          <w:szCs w:val="24"/>
        </w:rPr>
      </w:pPr>
    </w:p>
    <w:p w14:paraId="3F8E6749" w14:textId="77777777" w:rsidR="0069001B" w:rsidRPr="00D33BD1" w:rsidRDefault="0069001B" w:rsidP="00B535B5">
      <w:pPr>
        <w:pStyle w:val="Zwykytekst1"/>
        <w:rPr>
          <w:rFonts w:ascii="Times New Roman" w:hAnsi="Times New Roman" w:cs="Times New Roman"/>
          <w:sz w:val="24"/>
          <w:szCs w:val="24"/>
        </w:rPr>
      </w:pPr>
      <w:r w:rsidRPr="00D33BD1">
        <w:rPr>
          <w:rFonts w:ascii="Times New Roman" w:hAnsi="Times New Roman" w:cs="Times New Roman"/>
          <w:sz w:val="24"/>
          <w:szCs w:val="24"/>
        </w:rPr>
        <w:t>__________________ dnia __ __ ____ roku</w:t>
      </w:r>
    </w:p>
    <w:p w14:paraId="551D428C" w14:textId="77777777" w:rsidR="009A4537" w:rsidRPr="00D33BD1" w:rsidRDefault="009A4537" w:rsidP="00B535B5">
      <w:pPr>
        <w:pStyle w:val="Zwykytekst1"/>
        <w:rPr>
          <w:rFonts w:ascii="Times New Roman" w:hAnsi="Times New Roman" w:cs="Times New Roman"/>
          <w:sz w:val="24"/>
          <w:szCs w:val="24"/>
        </w:rPr>
      </w:pPr>
    </w:p>
    <w:p w14:paraId="5E8EC555" w14:textId="77777777" w:rsidR="009A4537" w:rsidRPr="00D33BD1" w:rsidRDefault="009A4537" w:rsidP="00B535B5">
      <w:pPr>
        <w:pStyle w:val="Zwykytekst1"/>
        <w:rPr>
          <w:rFonts w:ascii="Times New Roman" w:hAnsi="Times New Roman" w:cs="Times New Roman"/>
          <w:sz w:val="24"/>
          <w:szCs w:val="24"/>
        </w:rPr>
      </w:pPr>
    </w:p>
    <w:p w14:paraId="26352ADE" w14:textId="77777777" w:rsidR="0069001B" w:rsidRPr="00D33BD1" w:rsidRDefault="0069001B" w:rsidP="00B535B5">
      <w:pPr>
        <w:pStyle w:val="Zwykytekst1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D33BD1">
        <w:rPr>
          <w:rFonts w:ascii="Times New Roman" w:hAnsi="Times New Roman" w:cs="Times New Roman"/>
          <w:i/>
          <w:sz w:val="24"/>
          <w:szCs w:val="24"/>
        </w:rPr>
        <w:t>_____________________________________</w:t>
      </w:r>
    </w:p>
    <w:p w14:paraId="60BA4A15" w14:textId="79999396" w:rsidR="009A4537" w:rsidRPr="00D33BD1" w:rsidRDefault="004C0EBC" w:rsidP="004B279F">
      <w:pPr>
        <w:pStyle w:val="Zwykytekst1"/>
        <w:ind w:firstLine="3960"/>
        <w:jc w:val="center"/>
        <w:rPr>
          <w:rFonts w:ascii="Times New Roman" w:hAnsi="Times New Roman" w:cs="Times New Roman"/>
          <w:i/>
          <w:sz w:val="24"/>
          <w:szCs w:val="24"/>
        </w:rPr>
        <w:sectPr w:rsidR="009A4537" w:rsidRPr="00D33BD1" w:rsidSect="00CA4C0C">
          <w:headerReference w:type="default" r:id="rId11"/>
          <w:footerReference w:type="default" r:id="rId12"/>
          <w:pgSz w:w="11906" w:h="16838"/>
          <w:pgMar w:top="1258" w:right="1418" w:bottom="1276" w:left="1418" w:header="709" w:footer="626" w:gutter="0"/>
          <w:cols w:space="708"/>
          <w:docGrid w:linePitch="360"/>
        </w:sectPr>
      </w:pPr>
      <w:r w:rsidRPr="00D33BD1">
        <w:rPr>
          <w:rFonts w:ascii="Times New Roman" w:hAnsi="Times New Roman" w:cs="Times New Roman"/>
          <w:i/>
          <w:sz w:val="24"/>
          <w:szCs w:val="24"/>
        </w:rPr>
        <w:t>(podpis Wykonawcy/Pełnomocnika)</w:t>
      </w:r>
    </w:p>
    <w:p w14:paraId="19D15CA3" w14:textId="2C5FFC06" w:rsidR="00490CD7" w:rsidRPr="00A07ECC" w:rsidRDefault="00490CD7" w:rsidP="00490CD7">
      <w:pPr>
        <w:ind w:left="4963" w:firstLine="2127"/>
        <w:jc w:val="right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lastRenderedPageBreak/>
        <w:t>Formularz 2.3</w:t>
      </w:r>
      <w:r w:rsidRPr="00A07ECC">
        <w:rPr>
          <w:rFonts w:ascii="Arial" w:eastAsia="Calibri" w:hAnsi="Arial" w:cs="Arial"/>
          <w:b/>
          <w:sz w:val="20"/>
          <w:szCs w:val="20"/>
        </w:rPr>
        <w:t>.</w:t>
      </w:r>
    </w:p>
    <w:p w14:paraId="0FDBAA71" w14:textId="5DF3B3A0" w:rsidR="00490CD7" w:rsidRPr="001E5057" w:rsidRDefault="00490CD7" w:rsidP="00490CD7">
      <w:pPr>
        <w:tabs>
          <w:tab w:val="left" w:pos="9214"/>
        </w:tabs>
        <w:suppressAutoHyphens/>
        <w:ind w:right="-1"/>
        <w:jc w:val="both"/>
        <w:rPr>
          <w:rFonts w:ascii="Arial" w:eastAsia="Calibri" w:hAnsi="Arial" w:cs="Arial"/>
          <w:b/>
          <w:sz w:val="20"/>
          <w:szCs w:val="20"/>
          <w:lang w:eastAsia="ar-SA"/>
        </w:rPr>
      </w:pPr>
      <w:r w:rsidRPr="001E5057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73088" behindDoc="0" locked="0" layoutInCell="1" allowOverlap="1" wp14:anchorId="5AB6E996" wp14:editId="74E05A43">
                <wp:simplePos x="0" y="0"/>
                <wp:positionH relativeFrom="column">
                  <wp:posOffset>-9525</wp:posOffset>
                </wp:positionH>
                <wp:positionV relativeFrom="paragraph">
                  <wp:posOffset>177800</wp:posOffset>
                </wp:positionV>
                <wp:extent cx="2097405" cy="1004570"/>
                <wp:effectExtent l="0" t="0" r="17145" b="24130"/>
                <wp:wrapTight wrapText="bothSides">
                  <wp:wrapPolygon edited="0">
                    <wp:start x="0" y="0"/>
                    <wp:lineTo x="0" y="21709"/>
                    <wp:lineTo x="21580" y="21709"/>
                    <wp:lineTo x="21580" y="0"/>
                    <wp:lineTo x="0" y="0"/>
                  </wp:wrapPolygon>
                </wp:wrapTight>
                <wp:docPr id="34" name="Pole tekstow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10045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3C6A34" w14:textId="77777777" w:rsidR="00B97C34" w:rsidRDefault="00B97C34" w:rsidP="00490CD7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2C3242E" w14:textId="77777777" w:rsidR="00B97C34" w:rsidRDefault="00B97C34" w:rsidP="00490CD7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34FEA01" w14:textId="77777777" w:rsidR="00B97C34" w:rsidRDefault="00B97C34" w:rsidP="00490CD7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6BD0F46A" w14:textId="77777777" w:rsidR="00B97C34" w:rsidRDefault="00B97C34" w:rsidP="00490CD7">
                            <w:pP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A3D6E5C" w14:textId="77777777" w:rsidR="00B97C34" w:rsidRPr="00323AEE" w:rsidRDefault="00B97C34" w:rsidP="00490CD7">
                            <w:pPr>
                              <w:rPr>
                                <w:rFonts w:ascii="Arial" w:hAnsi="Arial" w:cs="Arial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14:paraId="31BF8FF9" w14:textId="77777777" w:rsidR="00B97C34" w:rsidRPr="00E33803" w:rsidRDefault="00B97C34" w:rsidP="00490CD7">
                            <w:pPr>
                              <w:jc w:val="center"/>
                              <w:rPr>
                                <w:rFonts w:ascii="Arial" w:hAnsi="Arial" w:cs="Arial"/>
                                <w:i/>
                                <w:sz w:val="16"/>
                                <w:szCs w:val="16"/>
                              </w:rPr>
                            </w:pPr>
                            <w:r w:rsidRPr="00E3380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(nazwa podmiotu oddającego potencjał </w:t>
                            </w:r>
                            <w:r w:rsidRPr="00E3380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br/>
                              <w:t>w dyspozycję Wykonawcy)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B6E996" id="Pole tekstowe 34" o:spid="_x0000_s1030" type="#_x0000_t202" style="position:absolute;left:0;text-align:left;margin-left:-.75pt;margin-top:14pt;width:165.15pt;height:79.1pt;z-index:2516730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" strokeweight=".5pt">
                <v:textbox inset="7.45pt,3.85pt,7.45pt,3.85pt">
                  <w:txbxContent>
                    <w:p w14:paraId="523C6A34" w14:textId="77777777" w:rsidR="00B97C34" w:rsidRDefault="00B97C34" w:rsidP="00490CD7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2C3242E" w14:textId="77777777" w:rsidR="00B97C34" w:rsidRDefault="00B97C34" w:rsidP="00490CD7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34FEA01" w14:textId="77777777" w:rsidR="00B97C34" w:rsidRDefault="00B97C34" w:rsidP="00490CD7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6BD0F46A" w14:textId="77777777" w:rsidR="00B97C34" w:rsidRDefault="00B97C34" w:rsidP="00490CD7">
                      <w:pP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</w:p>
                    <w:p w14:paraId="4A3D6E5C" w14:textId="77777777" w:rsidR="00B97C34" w:rsidRPr="00323AEE" w:rsidRDefault="00B97C34" w:rsidP="00490CD7">
                      <w:pPr>
                        <w:rPr>
                          <w:rFonts w:ascii="Arial" w:hAnsi="Arial" w:cs="Arial"/>
                          <w:i/>
                          <w:sz w:val="14"/>
                          <w:szCs w:val="14"/>
                        </w:rPr>
                      </w:pPr>
                    </w:p>
                    <w:p w14:paraId="31BF8FF9" w14:textId="77777777" w:rsidR="00B97C34" w:rsidRPr="00E33803" w:rsidRDefault="00B97C34" w:rsidP="00490CD7">
                      <w:pPr>
                        <w:jc w:val="center"/>
                        <w:rPr>
                          <w:rFonts w:ascii="Arial" w:hAnsi="Arial" w:cs="Arial"/>
                          <w:i/>
                          <w:sz w:val="16"/>
                          <w:szCs w:val="16"/>
                        </w:rPr>
                      </w:pPr>
                      <w:r w:rsidRPr="00E33803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(nazwa podmiotu oddającego potencjał </w:t>
                      </w:r>
                      <w:r w:rsidRPr="00E33803">
                        <w:rPr>
                          <w:rFonts w:ascii="Arial" w:hAnsi="Arial" w:cs="Arial"/>
                          <w:sz w:val="16"/>
                          <w:szCs w:val="16"/>
                        </w:rPr>
                        <w:br/>
                        <w:t>w dyspozycję Wykonawcy)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A07ECC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935" distR="114935" simplePos="0" relativeHeight="251674112" behindDoc="0" locked="0" layoutInCell="1" allowOverlap="1" wp14:anchorId="362C0805" wp14:editId="68233F97">
                <wp:simplePos x="0" y="0"/>
                <wp:positionH relativeFrom="column">
                  <wp:posOffset>2091055</wp:posOffset>
                </wp:positionH>
                <wp:positionV relativeFrom="paragraph">
                  <wp:posOffset>173355</wp:posOffset>
                </wp:positionV>
                <wp:extent cx="3806825" cy="1009015"/>
                <wp:effectExtent l="0" t="0" r="22225" b="19685"/>
                <wp:wrapTight wrapText="bothSides">
                  <wp:wrapPolygon edited="0">
                    <wp:start x="0" y="0"/>
                    <wp:lineTo x="0" y="21614"/>
                    <wp:lineTo x="21618" y="21614"/>
                    <wp:lineTo x="21618" y="0"/>
                    <wp:lineTo x="0" y="0"/>
                  </wp:wrapPolygon>
                </wp:wrapTight>
                <wp:docPr id="33" name="Pole tekstow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6825" cy="100901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4C0F0A" w14:textId="77777777" w:rsidR="00B97C34" w:rsidRDefault="00B97C34" w:rsidP="00490CD7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5BE9B8C4" w14:textId="77777777" w:rsidR="00B97C34" w:rsidRPr="00323AEE" w:rsidRDefault="00B97C34" w:rsidP="00490CD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23AE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ZOBOWIĄZANIE</w:t>
                            </w:r>
                          </w:p>
                          <w:p w14:paraId="306211A5" w14:textId="77777777" w:rsidR="00B97C34" w:rsidRPr="00323AEE" w:rsidRDefault="00B97C34" w:rsidP="00490CD7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323AEE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do oddania do dyspozycji Wykonawcy niezbędnych zasobów na potrzeby realizacji zamówienia 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C0805" id="Pole tekstowe 33" o:spid="_x0000_s1031" type="#_x0000_t202" style="position:absolute;left:0;text-align:left;margin-left:164.65pt;margin-top:13.65pt;width:299.75pt;height:79.45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" fillcolor="silver" strokeweight=".5pt">
                <v:textbox inset="7.45pt,3.85pt,7.45pt,3.85pt">
                  <w:txbxContent>
                    <w:p w14:paraId="174C0F0A" w14:textId="77777777" w:rsidR="00B97C34" w:rsidRDefault="00B97C34" w:rsidP="00490CD7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14:paraId="5BE9B8C4" w14:textId="77777777" w:rsidR="00B97C34" w:rsidRPr="00323AEE" w:rsidRDefault="00B97C34" w:rsidP="00490CD7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23AE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ZOBOWIĄZANIE</w:t>
                      </w:r>
                    </w:p>
                    <w:p w14:paraId="306211A5" w14:textId="77777777" w:rsidR="00B97C34" w:rsidRPr="00323AEE" w:rsidRDefault="00B97C34" w:rsidP="00490CD7">
                      <w:pPr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323AE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do oddania do dyspozycji Wykonawcy niezbędnych zasobów na potrzeby realizacji zamówienia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92660A1" w14:textId="0E1EE96E" w:rsidR="00490CD7" w:rsidRPr="00B97C34" w:rsidRDefault="00490CD7" w:rsidP="00490CD7">
      <w:pPr>
        <w:jc w:val="both"/>
        <w:rPr>
          <w:b/>
        </w:rPr>
      </w:pPr>
      <w:r w:rsidRPr="00B97C34">
        <w:rPr>
          <w:b/>
        </w:rPr>
        <w:t>W związku z zamiarem ubiegania się przez…………………………………….(nazwa Wykonawcy) o udzielenie zamówienia publicznego w postępowaniu, prowadzonym w trybie przetargu nieograniczonego na:</w:t>
      </w:r>
    </w:p>
    <w:p w14:paraId="67834914" w14:textId="0B470E14" w:rsidR="00A912F0" w:rsidRPr="00D33BD1" w:rsidRDefault="00A912F0" w:rsidP="00A912F0">
      <w:pPr>
        <w:overflowPunct w:val="0"/>
        <w:autoSpaceDE w:val="0"/>
        <w:autoSpaceDN w:val="0"/>
        <w:adjustRightInd w:val="0"/>
        <w:textAlignment w:val="baseline"/>
        <w:rPr>
          <w:rFonts w:eastAsia="Calibri"/>
          <w:b/>
          <w:lang w:eastAsia="en-US"/>
        </w:rPr>
      </w:pPr>
      <w:r w:rsidRPr="00D33BD1">
        <w:rPr>
          <w:b/>
        </w:rPr>
        <w:t xml:space="preserve">Usługi </w:t>
      </w:r>
      <w:r w:rsidRPr="00D33BD1">
        <w:rPr>
          <w:rFonts w:eastAsia="Calibri"/>
          <w:b/>
          <w:lang w:eastAsia="en-US"/>
        </w:rPr>
        <w:t xml:space="preserve">informatyczna </w:t>
      </w:r>
      <w:r w:rsidR="007101AB" w:rsidRPr="007101AB">
        <w:rPr>
          <w:b/>
        </w:rPr>
        <w:t>w wymiarze do 790 roboczogodzin</w:t>
      </w:r>
      <w:r w:rsidR="007101AB" w:rsidRPr="00D608E1">
        <w:t xml:space="preserve"> </w:t>
      </w:r>
      <w:r w:rsidRPr="00D33BD1">
        <w:rPr>
          <w:rFonts w:eastAsia="Calibri"/>
          <w:b/>
          <w:lang w:eastAsia="en-US"/>
        </w:rPr>
        <w:t>dla Oprogramowania:</w:t>
      </w:r>
    </w:p>
    <w:p w14:paraId="32976A2B" w14:textId="77777777" w:rsidR="00A912F0" w:rsidRPr="00B97C34" w:rsidRDefault="00A912F0" w:rsidP="00A912F0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Nagios (check_mk)</w:t>
      </w:r>
    </w:p>
    <w:p w14:paraId="75D0CEA8" w14:textId="77777777" w:rsidR="00A912F0" w:rsidRPr="00B97C34" w:rsidRDefault="00A912F0" w:rsidP="00A912F0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Grafana</w:t>
      </w:r>
    </w:p>
    <w:p w14:paraId="6694F778" w14:textId="77777777" w:rsidR="00A912F0" w:rsidRPr="00B97C34" w:rsidRDefault="00A912F0" w:rsidP="00A912F0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InfluxDB</w:t>
      </w:r>
    </w:p>
    <w:p w14:paraId="7BE69AEB" w14:textId="77777777" w:rsidR="00A912F0" w:rsidRPr="00B97C34" w:rsidRDefault="00A912F0" w:rsidP="00A912F0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OCS Inventory</w:t>
      </w:r>
    </w:p>
    <w:p w14:paraId="58D231E4" w14:textId="792A71A7" w:rsidR="00A912F0" w:rsidRPr="00B97C34" w:rsidRDefault="00A912F0" w:rsidP="00A912F0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Elasticsearch</w:t>
      </w:r>
    </w:p>
    <w:p w14:paraId="12D0CFDF" w14:textId="4B7747AC" w:rsidR="00A912F0" w:rsidRPr="00D33BD1" w:rsidRDefault="00A912F0" w:rsidP="00A912F0">
      <w:pPr>
        <w:jc w:val="both"/>
        <w:rPr>
          <w:b/>
        </w:rPr>
      </w:pPr>
      <w:r w:rsidRPr="00D33BD1">
        <w:rPr>
          <w:spacing w:val="-2"/>
        </w:rPr>
        <w:t>znak: PN/</w:t>
      </w:r>
      <w:r w:rsidR="00EB71A4">
        <w:rPr>
          <w:spacing w:val="-2"/>
        </w:rPr>
        <w:t>8</w:t>
      </w:r>
      <w:r w:rsidRPr="00D33BD1">
        <w:rPr>
          <w:spacing w:val="-2"/>
        </w:rPr>
        <w:t>/20/HGEA</w:t>
      </w:r>
    </w:p>
    <w:p w14:paraId="244F3342" w14:textId="77777777" w:rsidR="00490CD7" w:rsidRPr="00B97C34" w:rsidRDefault="00490CD7" w:rsidP="00490CD7">
      <w:pPr>
        <w:tabs>
          <w:tab w:val="left" w:leader="dot" w:pos="9360"/>
        </w:tabs>
        <w:suppressAutoHyphens/>
        <w:jc w:val="both"/>
        <w:rPr>
          <w:b/>
          <w:lang w:eastAsia="ar-SA"/>
        </w:rPr>
      </w:pPr>
    </w:p>
    <w:p w14:paraId="0D6E3024" w14:textId="77777777" w:rsidR="00490CD7" w:rsidRPr="00B97C34" w:rsidRDefault="00490CD7" w:rsidP="00490CD7">
      <w:pPr>
        <w:jc w:val="both"/>
        <w:rPr>
          <w:b/>
          <w:bCs/>
        </w:rPr>
      </w:pPr>
      <w:r w:rsidRPr="00B97C34">
        <w:rPr>
          <w:b/>
          <w:bCs/>
        </w:rPr>
        <w:t>w imieniu firmy:</w:t>
      </w:r>
    </w:p>
    <w:p w14:paraId="57397B4A" w14:textId="3A056422" w:rsidR="00490CD7" w:rsidRPr="00B97C34" w:rsidRDefault="00490CD7" w:rsidP="00490CD7">
      <w:pPr>
        <w:tabs>
          <w:tab w:val="left" w:pos="9214"/>
        </w:tabs>
        <w:suppressAutoHyphens/>
        <w:ind w:right="-1"/>
        <w:jc w:val="both"/>
        <w:rPr>
          <w:rFonts w:eastAsia="Calibri"/>
          <w:b/>
          <w:lang w:eastAsia="ar-SA"/>
        </w:rPr>
      </w:pPr>
      <w:r w:rsidRPr="00B97C34">
        <w:rPr>
          <w:rFonts w:eastAsia="Calibri"/>
          <w:b/>
          <w:lang w:eastAsia="ar-SA"/>
        </w:rPr>
        <w:t>__________________________________________________________________________</w:t>
      </w:r>
    </w:p>
    <w:p w14:paraId="533BB826" w14:textId="57859669" w:rsidR="00490CD7" w:rsidRPr="00B97C34" w:rsidRDefault="00490CD7" w:rsidP="00490CD7">
      <w:pPr>
        <w:jc w:val="center"/>
        <w:rPr>
          <w:i/>
        </w:rPr>
      </w:pPr>
      <w:r w:rsidRPr="00B97C34">
        <w:rPr>
          <w:i/>
        </w:rPr>
        <w:t>(nazwa Podmiotu, na zasobach którego polega Wykonawca)</w:t>
      </w:r>
    </w:p>
    <w:p w14:paraId="351463B8" w14:textId="77777777" w:rsidR="00490CD7" w:rsidRPr="00B97C34" w:rsidRDefault="00490CD7" w:rsidP="00490CD7">
      <w:pPr>
        <w:tabs>
          <w:tab w:val="left" w:pos="9214"/>
        </w:tabs>
        <w:suppressAutoHyphens/>
        <w:ind w:right="-1"/>
        <w:jc w:val="both"/>
        <w:rPr>
          <w:lang w:eastAsia="ar-SA"/>
        </w:rPr>
      </w:pPr>
    </w:p>
    <w:p w14:paraId="6A42627B" w14:textId="7161246C" w:rsidR="00490CD7" w:rsidRPr="00B97C34" w:rsidRDefault="00490CD7" w:rsidP="00490CD7">
      <w:pPr>
        <w:tabs>
          <w:tab w:val="left" w:pos="9214"/>
        </w:tabs>
        <w:suppressAutoHyphens/>
        <w:ind w:right="-1"/>
        <w:jc w:val="both"/>
        <w:rPr>
          <w:lang w:eastAsia="ar-SA"/>
        </w:rPr>
      </w:pPr>
      <w:r w:rsidRPr="00B97C34">
        <w:rPr>
          <w:lang w:eastAsia="ar-SA"/>
        </w:rPr>
        <w:t xml:space="preserve">Zobowiązuję się do oddania swoich zasobów: </w:t>
      </w:r>
    </w:p>
    <w:p w14:paraId="7BB10A9D" w14:textId="77777777" w:rsidR="00A912F0" w:rsidRPr="00B97C34" w:rsidRDefault="00A912F0" w:rsidP="00490CD7">
      <w:pPr>
        <w:suppressAutoHyphens/>
        <w:ind w:right="-1"/>
        <w:jc w:val="both"/>
        <w:rPr>
          <w:lang w:eastAsia="ar-SA"/>
        </w:rPr>
      </w:pPr>
    </w:p>
    <w:p w14:paraId="2DB76607" w14:textId="7BDF2D3C" w:rsidR="00490CD7" w:rsidRPr="00B97C34" w:rsidRDefault="00490CD7" w:rsidP="00490CD7">
      <w:pPr>
        <w:suppressAutoHyphens/>
        <w:ind w:right="-1"/>
        <w:jc w:val="both"/>
        <w:rPr>
          <w:lang w:eastAsia="ar-SA"/>
        </w:rPr>
      </w:pPr>
      <w:r w:rsidRPr="00B97C34">
        <w:rPr>
          <w:lang w:eastAsia="ar-SA"/>
        </w:rPr>
        <w:t>__________________________________________________________________________</w:t>
      </w:r>
    </w:p>
    <w:p w14:paraId="6FD1E2C5" w14:textId="77777777" w:rsidR="00490CD7" w:rsidRPr="00B97C34" w:rsidRDefault="00490CD7" w:rsidP="00490CD7">
      <w:pPr>
        <w:jc w:val="center"/>
        <w:rPr>
          <w:i/>
        </w:rPr>
      </w:pPr>
      <w:r w:rsidRPr="00B97C34">
        <w:rPr>
          <w:i/>
        </w:rPr>
        <w:t>(określenie zasobu)</w:t>
      </w:r>
    </w:p>
    <w:p w14:paraId="27949397" w14:textId="77777777" w:rsidR="00490CD7" w:rsidRPr="00B97C34" w:rsidRDefault="00490CD7" w:rsidP="00490CD7">
      <w:pPr>
        <w:tabs>
          <w:tab w:val="left" w:pos="9214"/>
        </w:tabs>
        <w:suppressAutoHyphens/>
        <w:ind w:right="-1"/>
        <w:jc w:val="both"/>
        <w:rPr>
          <w:lang w:eastAsia="ar-SA"/>
        </w:rPr>
      </w:pPr>
      <w:r w:rsidRPr="00B97C34">
        <w:rPr>
          <w:lang w:eastAsia="ar-SA"/>
        </w:rPr>
        <w:t>do dyspozycji Wykonawcy:</w:t>
      </w:r>
    </w:p>
    <w:p w14:paraId="09EED1BD" w14:textId="3BD7628A" w:rsidR="00490CD7" w:rsidRPr="00B97C34" w:rsidRDefault="00490CD7" w:rsidP="00490CD7">
      <w:pPr>
        <w:suppressAutoHyphens/>
        <w:ind w:right="-1"/>
        <w:jc w:val="both"/>
        <w:rPr>
          <w:lang w:eastAsia="ar-SA"/>
        </w:rPr>
      </w:pPr>
      <w:r w:rsidRPr="00B97C34">
        <w:rPr>
          <w:lang w:eastAsia="ar-SA"/>
        </w:rPr>
        <w:t>__________________________________________________________________________</w:t>
      </w:r>
    </w:p>
    <w:p w14:paraId="29F0F6E2" w14:textId="77777777" w:rsidR="00490CD7" w:rsidRPr="00B97C34" w:rsidRDefault="00490CD7" w:rsidP="00490CD7">
      <w:pPr>
        <w:jc w:val="center"/>
        <w:rPr>
          <w:i/>
        </w:rPr>
      </w:pPr>
      <w:r w:rsidRPr="00B97C34">
        <w:rPr>
          <w:i/>
        </w:rPr>
        <w:t>(nazwa Wykonawcy)</w:t>
      </w:r>
    </w:p>
    <w:p w14:paraId="4761F8E3" w14:textId="77777777" w:rsidR="00490CD7" w:rsidRPr="00B97C34" w:rsidRDefault="00490CD7" w:rsidP="00490CD7">
      <w:pPr>
        <w:tabs>
          <w:tab w:val="left" w:pos="-142"/>
        </w:tabs>
        <w:jc w:val="both"/>
        <w:rPr>
          <w:b/>
          <w:bCs/>
          <w:iCs/>
        </w:rPr>
      </w:pPr>
      <w:r w:rsidRPr="00B97C34">
        <w:rPr>
          <w:iCs/>
        </w:rPr>
        <w:t>Na potrzeby wykonania zamówienia pod nazwą:</w:t>
      </w:r>
      <w:r w:rsidRPr="00B97C34">
        <w:rPr>
          <w:b/>
          <w:bCs/>
          <w:iCs/>
        </w:rPr>
        <w:t xml:space="preserve"> </w:t>
      </w:r>
    </w:p>
    <w:p w14:paraId="1495FD6D" w14:textId="50EC18D4" w:rsidR="00490CD7" w:rsidRPr="00B97C34" w:rsidRDefault="00490CD7" w:rsidP="00490CD7">
      <w:pPr>
        <w:jc w:val="both"/>
        <w:outlineLvl w:val="0"/>
        <w:rPr>
          <w:spacing w:val="-2"/>
        </w:rPr>
      </w:pPr>
      <w:r w:rsidRPr="00B97C34">
        <w:t>__________________________________________________________________________</w:t>
      </w:r>
    </w:p>
    <w:p w14:paraId="5927F3B8" w14:textId="0C816EE9" w:rsidR="00490CD7" w:rsidRPr="00B97C34" w:rsidRDefault="00542C04" w:rsidP="00B97C34">
      <w:pPr>
        <w:pStyle w:val="Zwykytekst1"/>
        <w:tabs>
          <w:tab w:val="left" w:leader="dot" w:pos="9360"/>
        </w:tabs>
        <w:spacing w:before="120" w:after="120"/>
        <w:rPr>
          <w:rFonts w:ascii="Times New Roman" w:hAnsi="Times New Roman" w:cs="Times New Roman"/>
          <w:b/>
          <w:sz w:val="24"/>
          <w:szCs w:val="24"/>
        </w:rPr>
      </w:pPr>
      <w:r w:rsidRPr="00D33BD1">
        <w:rPr>
          <w:rFonts w:ascii="Times New Roman" w:hAnsi="Times New Roman" w:cs="Times New Roman"/>
          <w:spacing w:val="-2"/>
          <w:sz w:val="24"/>
          <w:szCs w:val="24"/>
        </w:rPr>
        <w:t>O</w:t>
      </w:r>
      <w:r w:rsidR="00490CD7" w:rsidRPr="00B97C34">
        <w:rPr>
          <w:rFonts w:ascii="Times New Roman" w:hAnsi="Times New Roman" w:cs="Times New Roman"/>
          <w:spacing w:val="-2"/>
          <w:sz w:val="24"/>
          <w:szCs w:val="24"/>
        </w:rPr>
        <w:t>znaczonego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="00490CD7" w:rsidRPr="00B97C34">
        <w:rPr>
          <w:rFonts w:ascii="Times New Roman" w:hAnsi="Times New Roman" w:cs="Times New Roman"/>
          <w:spacing w:val="-2"/>
          <w:sz w:val="24"/>
          <w:szCs w:val="24"/>
        </w:rPr>
        <w:t>nr: _____________________________________________________________________</w:t>
      </w:r>
    </w:p>
    <w:p w14:paraId="4923BE63" w14:textId="0B70A686" w:rsidR="00490CD7" w:rsidRPr="00B97C34" w:rsidRDefault="00A912F0" w:rsidP="00490CD7">
      <w:pPr>
        <w:suppressAutoHyphens/>
        <w:ind w:right="283"/>
        <w:jc w:val="both"/>
        <w:rPr>
          <w:b/>
          <w:lang w:eastAsia="ar-SA"/>
        </w:rPr>
      </w:pPr>
      <w:r w:rsidRPr="00B97C34">
        <w:rPr>
          <w:b/>
          <w:lang w:eastAsia="ar-SA"/>
        </w:rPr>
        <w:t>Oświadczam, iż:</w:t>
      </w:r>
    </w:p>
    <w:p w14:paraId="7B4BB281" w14:textId="77777777" w:rsidR="00490CD7" w:rsidRPr="00B97C34" w:rsidRDefault="00490CD7" w:rsidP="00490CD7">
      <w:pPr>
        <w:numPr>
          <w:ilvl w:val="0"/>
          <w:numId w:val="70"/>
        </w:numPr>
        <w:suppressAutoHyphens/>
        <w:ind w:left="426" w:hanging="426"/>
        <w:jc w:val="both"/>
        <w:rPr>
          <w:lang w:eastAsia="ar-SA"/>
        </w:rPr>
      </w:pPr>
      <w:r w:rsidRPr="00B97C34">
        <w:rPr>
          <w:lang w:eastAsia="ar-SA"/>
        </w:rPr>
        <w:t>udostępniam Wykonawcy ww. zasoby, w następującym zakresie:</w:t>
      </w:r>
    </w:p>
    <w:p w14:paraId="40172E94" w14:textId="5E38B8BE" w:rsidR="00490CD7" w:rsidRPr="00B97C34" w:rsidRDefault="00490CD7" w:rsidP="00490CD7">
      <w:pPr>
        <w:suppressAutoHyphens/>
        <w:ind w:left="426"/>
        <w:jc w:val="both"/>
        <w:rPr>
          <w:lang w:eastAsia="ar-SA"/>
        </w:rPr>
      </w:pPr>
      <w:r w:rsidRPr="00B97C34">
        <w:rPr>
          <w:lang w:eastAsia="ar-SA"/>
        </w:rPr>
        <w:t>____________________________________________________________________________________________________________________________________________________</w:t>
      </w:r>
    </w:p>
    <w:p w14:paraId="5462AF71" w14:textId="77777777" w:rsidR="00490CD7" w:rsidRPr="00B97C34" w:rsidRDefault="00490CD7" w:rsidP="00490CD7">
      <w:pPr>
        <w:suppressAutoHyphens/>
        <w:ind w:left="426" w:hanging="426"/>
        <w:jc w:val="both"/>
        <w:rPr>
          <w:lang w:eastAsia="ar-SA"/>
        </w:rPr>
      </w:pPr>
    </w:p>
    <w:p w14:paraId="68F16D6C" w14:textId="77777777" w:rsidR="00490CD7" w:rsidRPr="00B97C34" w:rsidRDefault="00490CD7" w:rsidP="00490CD7">
      <w:pPr>
        <w:numPr>
          <w:ilvl w:val="0"/>
          <w:numId w:val="70"/>
        </w:numPr>
        <w:suppressAutoHyphens/>
        <w:ind w:left="426" w:right="283" w:hanging="426"/>
        <w:jc w:val="both"/>
        <w:rPr>
          <w:lang w:eastAsia="ar-SA"/>
        </w:rPr>
      </w:pPr>
      <w:r w:rsidRPr="00B97C34">
        <w:rPr>
          <w:lang w:eastAsia="ar-SA"/>
        </w:rPr>
        <w:t>sposób wykorzystania udostępnionych przeze mnie zasobów będzie następujący:</w:t>
      </w:r>
    </w:p>
    <w:p w14:paraId="10FFAD3E" w14:textId="58F8F696" w:rsidR="00490CD7" w:rsidRPr="00B97C34" w:rsidRDefault="00490CD7" w:rsidP="00490CD7">
      <w:pPr>
        <w:suppressAutoHyphens/>
        <w:ind w:left="426" w:right="-2"/>
        <w:jc w:val="both"/>
        <w:rPr>
          <w:lang w:eastAsia="ar-SA"/>
        </w:rPr>
      </w:pPr>
      <w:r w:rsidRPr="00B97C34">
        <w:rPr>
          <w:lang w:eastAsia="ar-SA"/>
        </w:rPr>
        <w:t>_______________________________________________________________________</w:t>
      </w:r>
    </w:p>
    <w:p w14:paraId="3BA5D14E" w14:textId="6218CF1A" w:rsidR="00490CD7" w:rsidRPr="00B97C34" w:rsidRDefault="00490CD7" w:rsidP="00490CD7">
      <w:pPr>
        <w:suppressAutoHyphens/>
        <w:ind w:left="426"/>
        <w:jc w:val="both"/>
        <w:rPr>
          <w:lang w:eastAsia="ar-SA"/>
        </w:rPr>
      </w:pPr>
      <w:r w:rsidRPr="00B97C34">
        <w:rPr>
          <w:lang w:eastAsia="ar-SA"/>
        </w:rPr>
        <w:t>___________________________________________________________________________</w:t>
      </w:r>
    </w:p>
    <w:p w14:paraId="635B7680" w14:textId="77777777" w:rsidR="00490CD7" w:rsidRPr="00B97C34" w:rsidRDefault="00490CD7" w:rsidP="00490CD7">
      <w:pPr>
        <w:suppressAutoHyphens/>
        <w:ind w:left="426" w:right="284" w:hanging="426"/>
        <w:rPr>
          <w:i/>
          <w:lang w:eastAsia="ar-SA"/>
        </w:rPr>
      </w:pPr>
      <w:r w:rsidRPr="00B97C34">
        <w:rPr>
          <w:i/>
          <w:lang w:eastAsia="ar-SA"/>
        </w:rPr>
        <w:tab/>
      </w:r>
    </w:p>
    <w:p w14:paraId="46DDEC2F" w14:textId="77777777" w:rsidR="00490CD7" w:rsidRPr="00B97C34" w:rsidRDefault="00490CD7" w:rsidP="00490CD7">
      <w:pPr>
        <w:numPr>
          <w:ilvl w:val="0"/>
          <w:numId w:val="70"/>
        </w:numPr>
        <w:suppressAutoHyphens/>
        <w:ind w:left="426" w:right="283" w:hanging="426"/>
        <w:jc w:val="both"/>
        <w:rPr>
          <w:lang w:eastAsia="ar-SA"/>
        </w:rPr>
      </w:pPr>
      <w:r w:rsidRPr="00B97C34">
        <w:rPr>
          <w:lang w:eastAsia="ar-SA"/>
        </w:rPr>
        <w:t>zakres mojego udziału przy wykonywaniu zamówienia będzie następujący:</w:t>
      </w:r>
    </w:p>
    <w:p w14:paraId="4ABA9F31" w14:textId="6CCE125A" w:rsidR="00490CD7" w:rsidRPr="00B97C34" w:rsidRDefault="00490CD7" w:rsidP="00490CD7">
      <w:pPr>
        <w:suppressAutoHyphens/>
        <w:ind w:left="426"/>
        <w:jc w:val="both"/>
        <w:rPr>
          <w:lang w:eastAsia="ar-SA"/>
        </w:rPr>
      </w:pPr>
      <w:r w:rsidRPr="00B97C34">
        <w:rPr>
          <w:lang w:eastAsia="ar-SA"/>
        </w:rPr>
        <w:t>_______________________________________________________________________</w:t>
      </w:r>
    </w:p>
    <w:p w14:paraId="7479E5A7" w14:textId="1826B16D" w:rsidR="00490CD7" w:rsidRPr="00B97C34" w:rsidRDefault="00490CD7" w:rsidP="00490CD7">
      <w:pPr>
        <w:suppressAutoHyphens/>
        <w:ind w:left="426"/>
        <w:jc w:val="both"/>
        <w:rPr>
          <w:lang w:eastAsia="ar-SA"/>
        </w:rPr>
      </w:pPr>
      <w:r w:rsidRPr="00B97C34">
        <w:rPr>
          <w:lang w:eastAsia="ar-SA"/>
        </w:rPr>
        <w:t>_______________________________________________________________________</w:t>
      </w:r>
    </w:p>
    <w:p w14:paraId="036C231F" w14:textId="77777777" w:rsidR="00490CD7" w:rsidRPr="00B97C34" w:rsidRDefault="00490CD7" w:rsidP="00490CD7">
      <w:pPr>
        <w:suppressAutoHyphens/>
        <w:ind w:left="426" w:hanging="426"/>
        <w:jc w:val="both"/>
        <w:rPr>
          <w:lang w:eastAsia="ar-SA"/>
        </w:rPr>
      </w:pPr>
    </w:p>
    <w:p w14:paraId="668BFBA8" w14:textId="77777777" w:rsidR="00490CD7" w:rsidRPr="00B97C34" w:rsidRDefault="00490CD7" w:rsidP="00490CD7">
      <w:pPr>
        <w:numPr>
          <w:ilvl w:val="0"/>
          <w:numId w:val="70"/>
        </w:numPr>
        <w:suppressAutoHyphens/>
        <w:ind w:left="426" w:right="283" w:hanging="426"/>
        <w:jc w:val="both"/>
        <w:rPr>
          <w:lang w:eastAsia="ar-SA"/>
        </w:rPr>
      </w:pPr>
      <w:r w:rsidRPr="00B97C34">
        <w:rPr>
          <w:lang w:eastAsia="ar-SA"/>
        </w:rPr>
        <w:lastRenderedPageBreak/>
        <w:t>okres mojego udziału przy wykonywaniu zamówienia będzie następujący:</w:t>
      </w:r>
    </w:p>
    <w:p w14:paraId="234239FE" w14:textId="5E97B68B" w:rsidR="00490CD7" w:rsidRPr="00B97C34" w:rsidRDefault="00490CD7" w:rsidP="00490CD7">
      <w:pPr>
        <w:suppressAutoHyphens/>
        <w:ind w:left="426"/>
        <w:jc w:val="both"/>
        <w:rPr>
          <w:lang w:eastAsia="ar-SA"/>
        </w:rPr>
      </w:pPr>
      <w:r w:rsidRPr="00B97C34">
        <w:rPr>
          <w:lang w:eastAsia="ar-SA"/>
        </w:rPr>
        <w:t>_______________________________________________________________________</w:t>
      </w:r>
    </w:p>
    <w:p w14:paraId="3EB79692" w14:textId="4FD6044C" w:rsidR="00490CD7" w:rsidRPr="00B97C34" w:rsidRDefault="00490CD7" w:rsidP="00490CD7">
      <w:pPr>
        <w:suppressAutoHyphens/>
        <w:ind w:left="426"/>
        <w:jc w:val="both"/>
        <w:rPr>
          <w:lang w:eastAsia="ar-SA"/>
        </w:rPr>
      </w:pPr>
      <w:r w:rsidRPr="00B97C34">
        <w:rPr>
          <w:lang w:eastAsia="ar-SA"/>
        </w:rPr>
        <w:t>_______________________________________________________________________</w:t>
      </w:r>
    </w:p>
    <w:p w14:paraId="24183BF4" w14:textId="77777777" w:rsidR="00490CD7" w:rsidRPr="00B97C34" w:rsidRDefault="00490CD7" w:rsidP="00490CD7">
      <w:pPr>
        <w:suppressAutoHyphens/>
        <w:ind w:left="426" w:right="283" w:hanging="426"/>
        <w:jc w:val="both"/>
        <w:rPr>
          <w:lang w:eastAsia="ar-SA"/>
        </w:rPr>
      </w:pPr>
    </w:p>
    <w:p w14:paraId="50C0BC1B" w14:textId="7864A033" w:rsidR="00490CD7" w:rsidRPr="00B97C34" w:rsidRDefault="00490CD7" w:rsidP="00490CD7">
      <w:pPr>
        <w:numPr>
          <w:ilvl w:val="0"/>
          <w:numId w:val="70"/>
        </w:numPr>
        <w:suppressAutoHyphens/>
        <w:ind w:left="426" w:right="283" w:hanging="426"/>
        <w:rPr>
          <w:lang w:eastAsia="ar-SA"/>
        </w:rPr>
      </w:pPr>
      <w:r w:rsidRPr="00B97C34">
        <w:rPr>
          <w:lang w:eastAsia="ar-SA"/>
        </w:rPr>
        <w:t>zrealizujemy usługę, której wskazane zdolności dotyczą.</w:t>
      </w:r>
    </w:p>
    <w:p w14:paraId="0CFD480E" w14:textId="77777777" w:rsidR="00490CD7" w:rsidRPr="00B97C34" w:rsidRDefault="00490CD7" w:rsidP="00490CD7">
      <w:pPr>
        <w:suppressAutoHyphens/>
        <w:ind w:left="426" w:right="283"/>
        <w:jc w:val="both"/>
        <w:rPr>
          <w:lang w:eastAsia="ar-SA"/>
        </w:rPr>
      </w:pPr>
    </w:p>
    <w:p w14:paraId="6BC1F84E" w14:textId="77777777" w:rsidR="00490CD7" w:rsidRPr="00B97C34" w:rsidRDefault="00490CD7" w:rsidP="00490CD7">
      <w:pPr>
        <w:suppressAutoHyphens/>
        <w:ind w:right="-341"/>
        <w:jc w:val="both"/>
        <w:rPr>
          <w:lang w:eastAsia="ar-SA"/>
        </w:rPr>
      </w:pPr>
      <w:r w:rsidRPr="00B97C34">
        <w:rPr>
          <w:lang w:eastAsia="ar-SA"/>
        </w:rPr>
        <w:t>_________________ dnia ____________  roku</w:t>
      </w:r>
    </w:p>
    <w:p w14:paraId="73DC9077" w14:textId="08076103" w:rsidR="00490CD7" w:rsidRPr="00B97C34" w:rsidRDefault="00490CD7" w:rsidP="00490CD7">
      <w:pPr>
        <w:ind w:left="2836" w:firstLine="709"/>
        <w:jc w:val="center"/>
        <w:rPr>
          <w:b/>
        </w:rPr>
      </w:pPr>
      <w:r w:rsidRPr="00B97C34">
        <w:rPr>
          <w:i/>
        </w:rPr>
        <w:t>______________________________________________</w:t>
      </w:r>
    </w:p>
    <w:p w14:paraId="6F9F2C8C" w14:textId="77777777" w:rsidR="00490CD7" w:rsidRPr="00B97C34" w:rsidRDefault="00490CD7" w:rsidP="00490CD7">
      <w:pPr>
        <w:ind w:left="2836" w:firstLine="709"/>
        <w:jc w:val="center"/>
        <w:rPr>
          <w:rFonts w:eastAsia="Calibri"/>
        </w:rPr>
      </w:pPr>
      <w:r w:rsidRPr="00B97C34">
        <w:rPr>
          <w:rFonts w:eastAsia="Calibri"/>
        </w:rPr>
        <w:t xml:space="preserve">(podpis Podmiotu na zasobach którego polega </w:t>
      </w:r>
    </w:p>
    <w:p w14:paraId="487CF8DC" w14:textId="3A936EF7" w:rsidR="00490CD7" w:rsidRPr="00B97C34" w:rsidRDefault="00490CD7" w:rsidP="00490CD7">
      <w:pPr>
        <w:ind w:left="2836" w:firstLine="709"/>
        <w:jc w:val="center"/>
        <w:rPr>
          <w:rFonts w:eastAsia="Calibri"/>
        </w:rPr>
      </w:pPr>
      <w:r w:rsidRPr="00B97C34">
        <w:rPr>
          <w:rFonts w:eastAsia="Calibri"/>
        </w:rPr>
        <w:t>Wykonawca/ osoby upoważnionej do reprezentacji Podmiotu)</w:t>
      </w:r>
    </w:p>
    <w:p w14:paraId="71BB4C56" w14:textId="77777777" w:rsidR="00D33BD1" w:rsidRDefault="00D33BD1" w:rsidP="00FF5E6F">
      <w:pPr>
        <w:spacing w:before="120"/>
        <w:jc w:val="right"/>
        <w:rPr>
          <w:rFonts w:eastAsia="Calibri"/>
          <w:b/>
          <w:bCs/>
        </w:rPr>
      </w:pPr>
    </w:p>
    <w:p w14:paraId="12CF4540" w14:textId="5B815C8A" w:rsidR="00D33BD1" w:rsidRDefault="00D33BD1">
      <w:pPr>
        <w:spacing w:after="160" w:line="259" w:lineRule="auto"/>
        <w:rPr>
          <w:rFonts w:eastAsia="Calibri"/>
          <w:b/>
          <w:bCs/>
        </w:rPr>
      </w:pPr>
      <w:r>
        <w:rPr>
          <w:rFonts w:eastAsia="Calibri"/>
          <w:b/>
          <w:bCs/>
        </w:rPr>
        <w:br w:type="page"/>
      </w:r>
    </w:p>
    <w:p w14:paraId="477BEA14" w14:textId="021515AD" w:rsidR="00FF5E6F" w:rsidRPr="007A25C8" w:rsidRDefault="00FF5E6F" w:rsidP="00FF5E6F">
      <w:pPr>
        <w:spacing w:before="120"/>
        <w:jc w:val="right"/>
        <w:rPr>
          <w:rFonts w:eastAsia="Calibri"/>
          <w:b/>
          <w:bCs/>
        </w:rPr>
      </w:pPr>
      <w:r w:rsidRPr="007A25C8">
        <w:rPr>
          <w:rFonts w:eastAsia="Calibri"/>
          <w:b/>
          <w:bCs/>
        </w:rPr>
        <w:lastRenderedPageBreak/>
        <w:t>Formularz 2.4.</w:t>
      </w:r>
    </w:p>
    <w:p w14:paraId="77CFC9DE" w14:textId="77777777" w:rsidR="00FF5E6F" w:rsidRPr="007A25C8" w:rsidRDefault="00FF5E6F" w:rsidP="00FF5E6F">
      <w:pPr>
        <w:rPr>
          <w:rFonts w:eastAsia="Calibri"/>
          <w:i/>
        </w:rPr>
      </w:pPr>
      <w:r w:rsidRPr="007A25C8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8E14A28" wp14:editId="35E6BD38">
                <wp:simplePos x="0" y="0"/>
                <wp:positionH relativeFrom="column">
                  <wp:posOffset>2214245</wp:posOffset>
                </wp:positionH>
                <wp:positionV relativeFrom="paragraph">
                  <wp:posOffset>68580</wp:posOffset>
                </wp:positionV>
                <wp:extent cx="3343275" cy="788670"/>
                <wp:effectExtent l="0" t="0" r="28575" b="11430"/>
                <wp:wrapTight wrapText="bothSides">
                  <wp:wrapPolygon edited="0">
                    <wp:start x="0" y="0"/>
                    <wp:lineTo x="0" y="21391"/>
                    <wp:lineTo x="21662" y="21391"/>
                    <wp:lineTo x="21662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43275" cy="78867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C51DBA" w14:textId="77777777" w:rsidR="00B97C34" w:rsidRDefault="00B97C34" w:rsidP="00FF5E6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</w:p>
                          <w:p w14:paraId="2CA79D8B" w14:textId="1482AB5E" w:rsidR="00B97C34" w:rsidRDefault="00B97C34" w:rsidP="00FF5E6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2"/>
                                <w:szCs w:val="22"/>
                              </w:rPr>
                              <w:t>Wykaz osób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E14A28" id="_x0000_s1032" type="#_x0000_t202" style="position:absolute;margin-left:174.35pt;margin-top:5.4pt;width:263.25pt;height:62.1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" fillcolor="silver">
                <v:textbox>
                  <w:txbxContent>
                    <w:p w14:paraId="36C51DBA" w14:textId="77777777" w:rsidR="00B97C34" w:rsidRDefault="00B97C34" w:rsidP="00FF5E6F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</w:p>
                    <w:p w14:paraId="2CA79D8B" w14:textId="1482AB5E" w:rsidR="00B97C34" w:rsidRDefault="00B97C34" w:rsidP="00FF5E6F">
                      <w:pPr>
                        <w:jc w:val="center"/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</w:pPr>
                      <w:r>
                        <w:rPr>
                          <w:rFonts w:ascii="Verdana" w:hAnsi="Verdana"/>
                          <w:b/>
                          <w:sz w:val="22"/>
                          <w:szCs w:val="22"/>
                        </w:rPr>
                        <w:t>Wykaz osób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Pr="007A25C8">
        <w:rPr>
          <w:rFonts w:eastAsia="Calibri"/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6FF5DB44" wp14:editId="45E9BC4F">
                <wp:simplePos x="0" y="0"/>
                <wp:positionH relativeFrom="column">
                  <wp:posOffset>114300</wp:posOffset>
                </wp:positionH>
                <wp:positionV relativeFrom="paragraph">
                  <wp:posOffset>74295</wp:posOffset>
                </wp:positionV>
                <wp:extent cx="2099945" cy="782955"/>
                <wp:effectExtent l="0" t="0" r="14605" b="17145"/>
                <wp:wrapTight wrapText="bothSides">
                  <wp:wrapPolygon edited="0">
                    <wp:start x="0" y="0"/>
                    <wp:lineTo x="0" y="21547"/>
                    <wp:lineTo x="21554" y="21547"/>
                    <wp:lineTo x="21554" y="0"/>
                    <wp:lineTo x="0" y="0"/>
                  </wp:wrapPolygon>
                </wp:wrapTight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9945" cy="7829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E0ED96" w14:textId="77777777" w:rsidR="00B97C34" w:rsidRDefault="00B97C34" w:rsidP="00FF5E6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B076F6E" w14:textId="77777777" w:rsidR="00B97C34" w:rsidRDefault="00B97C34" w:rsidP="00FF5E6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274AA3EE" w14:textId="77777777" w:rsidR="00B97C34" w:rsidRDefault="00B97C34" w:rsidP="00FF5E6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57FBA8C" w14:textId="77777777" w:rsidR="00B97C34" w:rsidRDefault="00B97C34" w:rsidP="00FF5E6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0248BF0" w14:textId="77777777" w:rsidR="00B97C34" w:rsidRDefault="00B97C34" w:rsidP="00FF5E6F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(nazwa 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F5DB44" id="_x0000_s1033" type="#_x0000_t202" style="position:absolute;margin-left:9pt;margin-top:5.85pt;width:165.35pt;height:61.6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">
                <v:textbox>
                  <w:txbxContent>
                    <w:p w14:paraId="67E0ED96" w14:textId="77777777" w:rsidR="00B97C34" w:rsidRDefault="00B97C34" w:rsidP="00FF5E6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B076F6E" w14:textId="77777777" w:rsidR="00B97C34" w:rsidRDefault="00B97C34" w:rsidP="00FF5E6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274AA3EE" w14:textId="77777777" w:rsidR="00B97C34" w:rsidRDefault="00B97C34" w:rsidP="00FF5E6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57FBA8C" w14:textId="77777777" w:rsidR="00B97C34" w:rsidRDefault="00B97C34" w:rsidP="00FF5E6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0248BF0" w14:textId="77777777" w:rsidR="00B97C34" w:rsidRDefault="00B97C34" w:rsidP="00FF5E6F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(nazwa 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79804A39" w14:textId="77777777" w:rsidR="00FF5E6F" w:rsidRPr="00D33BD1" w:rsidRDefault="00FF5E6F" w:rsidP="00FF5E6F">
      <w:pPr>
        <w:spacing w:before="120"/>
        <w:jc w:val="both"/>
        <w:rPr>
          <w:rFonts w:eastAsia="Calibri"/>
          <w:b/>
        </w:rPr>
      </w:pPr>
      <w:r w:rsidRPr="00D33BD1">
        <w:rPr>
          <w:rFonts w:eastAsia="Calibri"/>
          <w:b/>
        </w:rPr>
        <w:t>Składając ofertę w postępowaniu prowadzonym w trybie przetargu nieograniczonego na:</w:t>
      </w:r>
    </w:p>
    <w:p w14:paraId="14155F42" w14:textId="1AC0CF77" w:rsidR="00FF5E6F" w:rsidRPr="00D33BD1" w:rsidRDefault="00FF5E6F" w:rsidP="00FF5E6F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Calibri"/>
          <w:b/>
          <w:lang w:eastAsia="en-US"/>
        </w:rPr>
      </w:pPr>
      <w:r w:rsidRPr="00D33BD1">
        <w:rPr>
          <w:b/>
        </w:rPr>
        <w:t xml:space="preserve">Usługi </w:t>
      </w:r>
      <w:r w:rsidRPr="00D33BD1">
        <w:rPr>
          <w:rFonts w:eastAsia="Calibri"/>
          <w:b/>
          <w:lang w:eastAsia="en-US"/>
        </w:rPr>
        <w:t>informatyczn</w:t>
      </w:r>
      <w:r w:rsidR="00D33BD1">
        <w:rPr>
          <w:rFonts w:eastAsia="Calibri"/>
          <w:b/>
          <w:lang w:eastAsia="en-US"/>
        </w:rPr>
        <w:t>e</w:t>
      </w:r>
      <w:r w:rsidRPr="00D33BD1">
        <w:rPr>
          <w:rFonts w:eastAsia="Calibri"/>
          <w:b/>
          <w:lang w:eastAsia="en-US"/>
        </w:rPr>
        <w:t xml:space="preserve"> </w:t>
      </w:r>
      <w:r w:rsidR="007101AB" w:rsidRPr="007101AB">
        <w:rPr>
          <w:b/>
        </w:rPr>
        <w:t>w wymiarze do 790 roboczogodzin</w:t>
      </w:r>
      <w:r w:rsidR="007101AB" w:rsidRPr="00D608E1">
        <w:t xml:space="preserve"> </w:t>
      </w:r>
      <w:r w:rsidRPr="00D33BD1">
        <w:rPr>
          <w:rFonts w:eastAsia="Calibri"/>
          <w:b/>
          <w:lang w:eastAsia="en-US"/>
        </w:rPr>
        <w:t>dla Oprogramowania:</w:t>
      </w:r>
    </w:p>
    <w:p w14:paraId="12F4344E" w14:textId="77777777" w:rsidR="00FF5E6F" w:rsidRPr="00B97C34" w:rsidRDefault="00FF5E6F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Nagios (check_mk)</w:t>
      </w:r>
    </w:p>
    <w:p w14:paraId="3D875932" w14:textId="77777777" w:rsidR="00FF5E6F" w:rsidRPr="00B97C34" w:rsidRDefault="00FF5E6F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Grafana</w:t>
      </w:r>
    </w:p>
    <w:p w14:paraId="0C75AA3C" w14:textId="77777777" w:rsidR="00FF5E6F" w:rsidRPr="00B97C34" w:rsidRDefault="00FF5E6F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InfluxDB</w:t>
      </w:r>
    </w:p>
    <w:p w14:paraId="191075D3" w14:textId="77777777" w:rsidR="00FF5E6F" w:rsidRPr="00B97C34" w:rsidRDefault="00FF5E6F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OCS Inventory</w:t>
      </w:r>
    </w:p>
    <w:p w14:paraId="2784D1B5" w14:textId="1442817E" w:rsidR="00FF5E6F" w:rsidRPr="00B97C34" w:rsidRDefault="00FF5E6F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97C34">
        <w:rPr>
          <w:rFonts w:ascii="Times New Roman" w:eastAsia="Calibri" w:hAnsi="Times New Roman" w:cs="Times New Roman"/>
          <w:sz w:val="24"/>
          <w:szCs w:val="24"/>
        </w:rPr>
        <w:t>Elasticsearch</w:t>
      </w:r>
    </w:p>
    <w:p w14:paraId="0BB06F5C" w14:textId="25961ADD" w:rsidR="00D33BD1" w:rsidRDefault="00D33BD1" w:rsidP="00FF5E6F">
      <w:pPr>
        <w:jc w:val="both"/>
        <w:rPr>
          <w:spacing w:val="-2"/>
        </w:rPr>
      </w:pPr>
    </w:p>
    <w:p w14:paraId="2D6DCD1E" w14:textId="4F1AC7DA" w:rsidR="00FF5E6F" w:rsidRPr="00D33BD1" w:rsidRDefault="00FF5E6F" w:rsidP="00FF5E6F">
      <w:pPr>
        <w:jc w:val="both"/>
        <w:rPr>
          <w:b/>
        </w:rPr>
      </w:pPr>
      <w:r w:rsidRPr="00D33BD1">
        <w:rPr>
          <w:spacing w:val="-2"/>
        </w:rPr>
        <w:t>znak: PN/</w:t>
      </w:r>
      <w:r w:rsidR="00EB71A4">
        <w:rPr>
          <w:spacing w:val="-2"/>
        </w:rPr>
        <w:t>8</w:t>
      </w:r>
      <w:r w:rsidRPr="00D33BD1">
        <w:rPr>
          <w:spacing w:val="-2"/>
        </w:rPr>
        <w:t>/20/HGEA</w:t>
      </w:r>
    </w:p>
    <w:p w14:paraId="2632CA76" w14:textId="77777777" w:rsidR="00FF5E6F" w:rsidRPr="00D33BD1" w:rsidRDefault="00FF5E6F" w:rsidP="00FF5E6F">
      <w:pPr>
        <w:suppressAutoHyphens/>
        <w:jc w:val="both"/>
        <w:rPr>
          <w:b/>
        </w:rPr>
      </w:pPr>
    </w:p>
    <w:p w14:paraId="058DC638" w14:textId="4E6EEDEE" w:rsidR="00FF5E6F" w:rsidRPr="00D33BD1" w:rsidRDefault="00FF5E6F" w:rsidP="00FF5E6F">
      <w:pPr>
        <w:spacing w:before="120"/>
        <w:jc w:val="both"/>
        <w:rPr>
          <w:rFonts w:eastAsia="Calibri"/>
          <w:b/>
        </w:rPr>
      </w:pPr>
      <w:r w:rsidRPr="00D33BD1">
        <w:rPr>
          <w:rFonts w:eastAsia="Calibri"/>
        </w:rPr>
        <w:t xml:space="preserve">przedkładamy wykaz osób, które będą uczestniczyć w wykonywaniu zamówienia, </w:t>
      </w:r>
      <w:r w:rsidRPr="00D33BD1">
        <w:rPr>
          <w:rFonts w:eastAsia="Calibri"/>
          <w:b/>
        </w:rPr>
        <w:t>w celu oceny spełnienia przez Wykonawcę warunków</w:t>
      </w:r>
      <w:r w:rsidRPr="00D33BD1">
        <w:rPr>
          <w:rFonts w:eastAsia="Calibri"/>
        </w:rPr>
        <w:t>, o których mowa w art. 22 ust. 1 ustawy Pzp i których opis sposobu oceny spełniania zo</w:t>
      </w:r>
      <w:r w:rsidR="00256E88" w:rsidRPr="00D33BD1">
        <w:rPr>
          <w:rFonts w:eastAsia="Calibri"/>
        </w:rPr>
        <w:t xml:space="preserve">stał zamieszczony </w:t>
      </w:r>
      <w:r w:rsidR="00256E88" w:rsidRPr="00D33BD1">
        <w:rPr>
          <w:rFonts w:eastAsia="Calibri"/>
          <w:b/>
        </w:rPr>
        <w:t>w pkt 7.2.3) siwz</w:t>
      </w:r>
      <w:r w:rsidRPr="00D33BD1">
        <w:rPr>
          <w:rFonts w:eastAsia="Calibri"/>
        </w:rPr>
        <w:t xml:space="preserve"> </w:t>
      </w:r>
      <w:r w:rsidRPr="00B97C34">
        <w:rPr>
          <w:rFonts w:eastAsia="Calibri"/>
        </w:rPr>
        <w:t>oraz</w:t>
      </w:r>
      <w:r w:rsidR="00A952F9">
        <w:rPr>
          <w:rFonts w:eastAsia="Calibri"/>
          <w:b/>
        </w:rPr>
        <w:t xml:space="preserve"> </w:t>
      </w:r>
      <w:r w:rsidRPr="00DB444E">
        <w:rPr>
          <w:rFonts w:eastAsia="Calibri"/>
          <w:b/>
        </w:rPr>
        <w:t xml:space="preserve"> </w:t>
      </w:r>
      <w:r w:rsidR="00DB444E">
        <w:rPr>
          <w:rFonts w:eastAsia="Calibri"/>
          <w:b/>
        </w:rPr>
        <w:t xml:space="preserve">w celu przyznania punktów w </w:t>
      </w:r>
      <w:r w:rsidRPr="00D33BD1">
        <w:rPr>
          <w:rFonts w:eastAsia="Calibri"/>
          <w:b/>
        </w:rPr>
        <w:t xml:space="preserve">kryterium oceny ofert </w:t>
      </w:r>
      <w:r w:rsidR="00DB444E">
        <w:rPr>
          <w:rFonts w:eastAsia="Calibri"/>
          <w:b/>
        </w:rPr>
        <w:t xml:space="preserve">określonym w pkt </w:t>
      </w:r>
      <w:r w:rsidRPr="00D33BD1">
        <w:rPr>
          <w:rFonts w:eastAsia="Calibri"/>
          <w:b/>
        </w:rPr>
        <w:t>18.1.2.</w:t>
      </w:r>
      <w:r w:rsidR="00DB444E">
        <w:rPr>
          <w:rFonts w:eastAsia="Calibri"/>
          <w:b/>
        </w:rPr>
        <w:t xml:space="preserve"> siwz</w:t>
      </w:r>
      <w:r w:rsidRPr="00D33BD1">
        <w:rPr>
          <w:rFonts w:eastAsia="Calibri"/>
          <w:b/>
        </w:rPr>
        <w:t>:</w:t>
      </w:r>
    </w:p>
    <w:p w14:paraId="2AFA1269" w14:textId="77777777" w:rsidR="00FF5E6F" w:rsidRPr="007A25C8" w:rsidRDefault="00FF5E6F" w:rsidP="00FF5E6F">
      <w:pPr>
        <w:spacing w:before="120"/>
        <w:rPr>
          <w:rFonts w:eastAsia="Calibri"/>
        </w:rPr>
      </w:pPr>
      <w:r w:rsidRPr="007A25C8">
        <w:rPr>
          <w:rFonts w:eastAsia="Calibri"/>
        </w:rPr>
        <w:t xml:space="preserve"> </w:t>
      </w:r>
    </w:p>
    <w:tbl>
      <w:tblPr>
        <w:tblW w:w="11340" w:type="dxa"/>
        <w:tblInd w:w="-1149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08"/>
        <w:gridCol w:w="1986"/>
        <w:gridCol w:w="6945"/>
        <w:gridCol w:w="1701"/>
      </w:tblGrid>
      <w:tr w:rsidR="00994A9D" w:rsidRPr="007A25C8" w14:paraId="26B053DB" w14:textId="77777777" w:rsidTr="00D905BD">
        <w:trPr>
          <w:trHeight w:val="788"/>
        </w:trPr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7A52A663" w14:textId="77777777" w:rsidR="00FF5E6F" w:rsidRPr="007A25C8" w:rsidRDefault="00FF5E6F" w:rsidP="009209C9">
            <w:pPr>
              <w:spacing w:before="120"/>
              <w:rPr>
                <w:rFonts w:eastAsia="Calibri"/>
                <w:b/>
              </w:rPr>
            </w:pPr>
            <w:r w:rsidRPr="007A25C8">
              <w:rPr>
                <w:rFonts w:eastAsia="Calibri"/>
                <w:b/>
              </w:rPr>
              <w:t>Poz.</w:t>
            </w:r>
          </w:p>
        </w:tc>
        <w:tc>
          <w:tcPr>
            <w:tcW w:w="1986" w:type="dxa"/>
            <w:tcBorders>
              <w:top w:val="double" w:sz="4" w:space="0" w:color="auto"/>
            </w:tcBorders>
            <w:vAlign w:val="center"/>
          </w:tcPr>
          <w:p w14:paraId="4FC60AC4" w14:textId="5068D8BA" w:rsidR="00FF5E6F" w:rsidRPr="00AF540D" w:rsidRDefault="00D905BD" w:rsidP="00BB0069">
            <w:pPr>
              <w:spacing w:before="12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Stanowisko </w:t>
            </w:r>
          </w:p>
        </w:tc>
        <w:tc>
          <w:tcPr>
            <w:tcW w:w="6945" w:type="dxa"/>
            <w:tcBorders>
              <w:top w:val="double" w:sz="4" w:space="0" w:color="auto"/>
            </w:tcBorders>
            <w:vAlign w:val="center"/>
          </w:tcPr>
          <w:p w14:paraId="33F4E127" w14:textId="77777777" w:rsidR="00A8630B" w:rsidRDefault="00A8630B" w:rsidP="009209C9">
            <w:pPr>
              <w:spacing w:before="12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Imię i nazwisko Specjalisty</w:t>
            </w:r>
          </w:p>
          <w:p w14:paraId="7B97E322" w14:textId="79357FBD" w:rsidR="00A8630B" w:rsidRPr="00A8630B" w:rsidRDefault="00BB0069" w:rsidP="009209C9">
            <w:pPr>
              <w:spacing w:before="120"/>
              <w:rPr>
                <w:rFonts w:eastAsia="Calibri"/>
                <w:b/>
              </w:rPr>
            </w:pPr>
            <w:r w:rsidRPr="00A8630B">
              <w:rPr>
                <w:rFonts w:eastAsia="Calibri"/>
                <w:b/>
              </w:rPr>
              <w:t>Doświadczenie personelu</w:t>
            </w:r>
            <w:r w:rsidR="000E6B8B" w:rsidRPr="00A8630B">
              <w:rPr>
                <w:rFonts w:eastAsia="Calibri"/>
                <w:b/>
              </w:rPr>
              <w:t>/certyfikaty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0CF178B4" w14:textId="6D4501B6" w:rsidR="00FF5E6F" w:rsidRPr="007A25C8" w:rsidRDefault="00D905BD" w:rsidP="009209C9">
            <w:pPr>
              <w:spacing w:before="120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P</w:t>
            </w:r>
            <w:r w:rsidRPr="007A25C8">
              <w:rPr>
                <w:rFonts w:eastAsia="Calibri"/>
                <w:b/>
              </w:rPr>
              <w:t>odstawa dysponowania</w:t>
            </w:r>
          </w:p>
        </w:tc>
      </w:tr>
      <w:tr w:rsidR="00994A9D" w:rsidRPr="007A25C8" w14:paraId="48D59B26" w14:textId="77777777" w:rsidTr="00D905BD">
        <w:trPr>
          <w:trHeight w:val="514"/>
        </w:trPr>
        <w:tc>
          <w:tcPr>
            <w:tcW w:w="708" w:type="dxa"/>
            <w:tcBorders>
              <w:top w:val="double" w:sz="4" w:space="0" w:color="auto"/>
            </w:tcBorders>
            <w:vAlign w:val="center"/>
          </w:tcPr>
          <w:p w14:paraId="37B73F50" w14:textId="546E6D6F" w:rsidR="00FF5E6F" w:rsidRPr="007A25C8" w:rsidRDefault="00FF5E6F" w:rsidP="009209C9">
            <w:pPr>
              <w:spacing w:before="120"/>
              <w:jc w:val="center"/>
              <w:rPr>
                <w:rFonts w:eastAsia="Calibri"/>
                <w:b/>
              </w:rPr>
            </w:pPr>
            <w:r w:rsidRPr="007A25C8">
              <w:rPr>
                <w:rFonts w:eastAsia="Calibri"/>
                <w:b/>
              </w:rPr>
              <w:t>1</w:t>
            </w:r>
          </w:p>
        </w:tc>
        <w:tc>
          <w:tcPr>
            <w:tcW w:w="1986" w:type="dxa"/>
            <w:tcBorders>
              <w:top w:val="double" w:sz="4" w:space="0" w:color="auto"/>
            </w:tcBorders>
            <w:vAlign w:val="center"/>
          </w:tcPr>
          <w:p w14:paraId="2A5A1BBE" w14:textId="663BEBF2" w:rsidR="00FF5E6F" w:rsidRPr="00AF540D" w:rsidRDefault="00256E88" w:rsidP="00256E88">
            <w:pPr>
              <w:spacing w:before="120"/>
              <w:jc w:val="center"/>
              <w:rPr>
                <w:rFonts w:eastAsia="Calibri"/>
                <w:b/>
              </w:rPr>
            </w:pPr>
            <w:r w:rsidRPr="00AF540D">
              <w:rPr>
                <w:rFonts w:eastAsia="Calibri"/>
                <w:b/>
              </w:rPr>
              <w:t>2</w:t>
            </w:r>
          </w:p>
        </w:tc>
        <w:tc>
          <w:tcPr>
            <w:tcW w:w="6945" w:type="dxa"/>
            <w:tcBorders>
              <w:top w:val="double" w:sz="4" w:space="0" w:color="auto"/>
            </w:tcBorders>
            <w:vAlign w:val="center"/>
          </w:tcPr>
          <w:p w14:paraId="028A40D2" w14:textId="77777777" w:rsidR="00FF5E6F" w:rsidRPr="007A25C8" w:rsidRDefault="00FF5E6F" w:rsidP="009209C9">
            <w:pPr>
              <w:spacing w:before="120"/>
              <w:jc w:val="center"/>
              <w:rPr>
                <w:rFonts w:eastAsia="Calibri"/>
                <w:b/>
              </w:rPr>
            </w:pPr>
            <w:r w:rsidRPr="007A25C8">
              <w:rPr>
                <w:rFonts w:eastAsia="Calibri"/>
                <w:b/>
              </w:rPr>
              <w:t>3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58C2EB9C" w14:textId="77777777" w:rsidR="00FF5E6F" w:rsidRPr="007A25C8" w:rsidRDefault="00FF5E6F" w:rsidP="009209C9">
            <w:pPr>
              <w:spacing w:before="120"/>
              <w:jc w:val="center"/>
              <w:rPr>
                <w:rFonts w:eastAsia="Calibri"/>
                <w:b/>
              </w:rPr>
            </w:pPr>
            <w:r w:rsidRPr="007A25C8">
              <w:rPr>
                <w:rFonts w:eastAsia="Calibri"/>
                <w:b/>
              </w:rPr>
              <w:t>4</w:t>
            </w:r>
          </w:p>
        </w:tc>
      </w:tr>
      <w:tr w:rsidR="000E6B8B" w:rsidRPr="007A25C8" w14:paraId="42B807AA" w14:textId="77777777" w:rsidTr="00EE7E9A">
        <w:trPr>
          <w:trHeight w:val="514"/>
        </w:trPr>
        <w:tc>
          <w:tcPr>
            <w:tcW w:w="11340" w:type="dxa"/>
            <w:gridSpan w:val="4"/>
            <w:tcBorders>
              <w:top w:val="double" w:sz="4" w:space="0" w:color="auto"/>
            </w:tcBorders>
            <w:vAlign w:val="center"/>
          </w:tcPr>
          <w:p w14:paraId="6B915D5F" w14:textId="56ED9241" w:rsidR="000E6B8B" w:rsidRPr="007A25C8" w:rsidRDefault="000E6B8B" w:rsidP="00DB444E">
            <w:pPr>
              <w:spacing w:before="120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W celu potwierdzenia </w:t>
            </w:r>
            <w:r w:rsidR="00A8630B">
              <w:rPr>
                <w:rFonts w:eastAsia="Calibri"/>
                <w:b/>
              </w:rPr>
              <w:t xml:space="preserve">spełnienia </w:t>
            </w:r>
            <w:r>
              <w:rPr>
                <w:rFonts w:eastAsia="Calibri"/>
                <w:b/>
              </w:rPr>
              <w:t xml:space="preserve">warunku udziału w postępowaniu określonego w pkt 7.2.3. SIWZ </w:t>
            </w:r>
            <w:r w:rsidR="00D33BD1">
              <w:rPr>
                <w:rFonts w:eastAsia="Calibri"/>
                <w:b/>
              </w:rPr>
              <w:t>w zakresie wdrożenia</w:t>
            </w:r>
            <w:r w:rsidR="009D03BF">
              <w:rPr>
                <w:rFonts w:eastAsia="Calibri"/>
                <w:b/>
              </w:rPr>
              <w:t>,</w:t>
            </w:r>
            <w:r w:rsidR="00D33BD1">
              <w:rPr>
                <w:rFonts w:eastAsia="Calibri"/>
                <w:b/>
              </w:rPr>
              <w:t xml:space="preserve"> </w:t>
            </w:r>
            <w:r w:rsidR="00D33BD1" w:rsidRPr="00DB444E">
              <w:rPr>
                <w:rFonts w:eastAsia="Calibri"/>
                <w:b/>
              </w:rPr>
              <w:t xml:space="preserve">zaś </w:t>
            </w:r>
            <w:r w:rsidR="00D33BD1">
              <w:rPr>
                <w:rFonts w:eastAsia="Calibri"/>
                <w:b/>
              </w:rPr>
              <w:t>w</w:t>
            </w:r>
            <w:r w:rsidR="00D33BD1">
              <w:rPr>
                <w:b/>
              </w:rPr>
              <w:t xml:space="preserve"> celu uzyskania punktów w kryterium oceny ofert „Doświadczenie personelu”, określonym w pkt 18.1.2. SIWZ, poniżej należy wskazać dodatkowe wdrożeni</w:t>
            </w:r>
            <w:r w:rsidR="003C0FAD">
              <w:rPr>
                <w:b/>
              </w:rPr>
              <w:t>a</w:t>
            </w:r>
          </w:p>
        </w:tc>
      </w:tr>
      <w:tr w:rsidR="00994A9D" w:rsidRPr="007A25C8" w14:paraId="43B80854" w14:textId="77777777" w:rsidTr="00D905BD">
        <w:trPr>
          <w:trHeight w:val="967"/>
        </w:trPr>
        <w:tc>
          <w:tcPr>
            <w:tcW w:w="708" w:type="dxa"/>
            <w:vAlign w:val="center"/>
          </w:tcPr>
          <w:p w14:paraId="3BE00423" w14:textId="11BCEA6F" w:rsidR="00E025FE" w:rsidRPr="00382BFE" w:rsidRDefault="00E025FE" w:rsidP="00E025FE">
            <w:pPr>
              <w:spacing w:before="120"/>
              <w:jc w:val="center"/>
              <w:rPr>
                <w:rFonts w:eastAsia="Calibri"/>
              </w:rPr>
            </w:pPr>
            <w:r w:rsidRPr="00382BFE">
              <w:rPr>
                <w:rFonts w:eastAsia="Calibri"/>
              </w:rPr>
              <w:t>1.</w:t>
            </w:r>
          </w:p>
        </w:tc>
        <w:tc>
          <w:tcPr>
            <w:tcW w:w="1986" w:type="dxa"/>
          </w:tcPr>
          <w:p w14:paraId="6CB133C3" w14:textId="77777777" w:rsidR="00B64770" w:rsidRPr="00AF540D" w:rsidRDefault="00B64770" w:rsidP="00E025FE">
            <w:pPr>
              <w:rPr>
                <w:b/>
                <w:bCs/>
                <w:u w:color="000000"/>
              </w:rPr>
            </w:pPr>
          </w:p>
          <w:p w14:paraId="651BAB49" w14:textId="77777777" w:rsidR="00B64770" w:rsidRPr="00AF540D" w:rsidRDefault="00B64770" w:rsidP="00E025FE">
            <w:pPr>
              <w:rPr>
                <w:b/>
                <w:bCs/>
                <w:u w:color="000000"/>
              </w:rPr>
            </w:pPr>
          </w:p>
          <w:p w14:paraId="7186FBA3" w14:textId="77777777" w:rsidR="00B64770" w:rsidRPr="00AF540D" w:rsidRDefault="00B64770" w:rsidP="00E025FE">
            <w:pPr>
              <w:rPr>
                <w:b/>
                <w:bCs/>
                <w:u w:color="000000"/>
              </w:rPr>
            </w:pPr>
          </w:p>
          <w:p w14:paraId="15CB9F95" w14:textId="77777777" w:rsidR="00B64770" w:rsidRPr="00AF540D" w:rsidRDefault="00B64770" w:rsidP="00E025FE">
            <w:pPr>
              <w:rPr>
                <w:b/>
                <w:bCs/>
                <w:u w:color="000000"/>
              </w:rPr>
            </w:pPr>
          </w:p>
          <w:p w14:paraId="3FB5DB9D" w14:textId="77777777" w:rsidR="00B64770" w:rsidRPr="00AF540D" w:rsidRDefault="00B64770" w:rsidP="00E025FE">
            <w:pPr>
              <w:rPr>
                <w:b/>
                <w:bCs/>
                <w:u w:color="000000"/>
              </w:rPr>
            </w:pPr>
          </w:p>
          <w:p w14:paraId="496F66A8" w14:textId="77777777" w:rsidR="00B64770" w:rsidRPr="00AF540D" w:rsidRDefault="00B64770" w:rsidP="00E025FE">
            <w:pPr>
              <w:rPr>
                <w:b/>
                <w:bCs/>
                <w:u w:color="000000"/>
              </w:rPr>
            </w:pPr>
          </w:p>
          <w:p w14:paraId="51C20D01" w14:textId="77777777" w:rsidR="00B64770" w:rsidRPr="00AF540D" w:rsidRDefault="00B64770" w:rsidP="00E025FE">
            <w:pPr>
              <w:rPr>
                <w:b/>
                <w:bCs/>
                <w:u w:color="000000"/>
              </w:rPr>
            </w:pPr>
          </w:p>
          <w:p w14:paraId="1C79AE44" w14:textId="77777777" w:rsidR="00B64770" w:rsidRPr="00AF540D" w:rsidRDefault="00B64770" w:rsidP="00E025FE">
            <w:pPr>
              <w:rPr>
                <w:b/>
                <w:bCs/>
                <w:u w:color="000000"/>
              </w:rPr>
            </w:pPr>
          </w:p>
          <w:p w14:paraId="334B7F78" w14:textId="77777777" w:rsidR="00E025FE" w:rsidRPr="00AF540D" w:rsidRDefault="00E025FE" w:rsidP="00E025FE">
            <w:pPr>
              <w:rPr>
                <w:b/>
                <w:u w:color="000000"/>
                <w:lang w:val="da-DK"/>
              </w:rPr>
            </w:pPr>
            <w:r w:rsidRPr="00AF540D">
              <w:rPr>
                <w:b/>
                <w:bCs/>
                <w:u w:color="000000"/>
              </w:rPr>
              <w:t xml:space="preserve">Specjalista: </w:t>
            </w:r>
            <w:r w:rsidRPr="00AF540D">
              <w:rPr>
                <w:b/>
                <w:u w:color="000000"/>
                <w:lang w:val="da-DK"/>
              </w:rPr>
              <w:t xml:space="preserve"> ds. oprogramowania Nagios (check_mk)</w:t>
            </w:r>
          </w:p>
          <w:p w14:paraId="1C0B85E3" w14:textId="77777777" w:rsidR="00E025FE" w:rsidRPr="00AF540D" w:rsidRDefault="00E025FE" w:rsidP="00E025FE">
            <w:pPr>
              <w:rPr>
                <w:color w:val="000000"/>
              </w:rPr>
            </w:pPr>
          </w:p>
        </w:tc>
        <w:tc>
          <w:tcPr>
            <w:tcW w:w="6945" w:type="dxa"/>
          </w:tcPr>
          <w:p w14:paraId="7ECBC02C" w14:textId="272BD64D" w:rsidR="00994A9D" w:rsidRDefault="00256E88" w:rsidP="00994A9D">
            <w:pPr>
              <w:autoSpaceDE w:val="0"/>
              <w:autoSpaceDN w:val="0"/>
              <w:adjustRightInd w:val="0"/>
              <w:spacing w:line="269" w:lineRule="exact"/>
            </w:pPr>
            <w:r w:rsidRPr="000E7DE6">
              <w:rPr>
                <w:rFonts w:eastAsia="Calibri"/>
                <w:bCs/>
              </w:rPr>
              <w:t>Oświadczam, że p. ……………………………………</w:t>
            </w:r>
            <w:r w:rsidR="00994A9D" w:rsidRPr="000E7DE6">
              <w:rPr>
                <w:rFonts w:eastAsia="Calibri"/>
                <w:bCs/>
              </w:rPr>
              <w:t xml:space="preserve"> zrealizował </w:t>
            </w:r>
            <w:r w:rsidR="000E6B8B">
              <w:rPr>
                <w:rFonts w:eastAsia="Calibri"/>
                <w:bCs/>
              </w:rPr>
              <w:t>2 wdrożenia</w:t>
            </w:r>
            <w:r w:rsidR="00D33BD1">
              <w:rPr>
                <w:rFonts w:eastAsia="Calibri"/>
                <w:bCs/>
              </w:rPr>
              <w:t xml:space="preserve"> projektów informatycznych</w:t>
            </w:r>
            <w:r w:rsidR="009209C9" w:rsidRPr="000E7DE6">
              <w:t>, w ciągu ostatnich 4</w:t>
            </w:r>
            <w:r w:rsidR="00B64770" w:rsidRPr="000E7DE6">
              <w:t xml:space="preserve"> lat</w:t>
            </w:r>
            <w:r w:rsidR="00D33BD1">
              <w:t xml:space="preserve"> przed terminem składania ofert</w:t>
            </w:r>
            <w:r w:rsidR="009209C9" w:rsidRPr="000E7DE6">
              <w:t xml:space="preserve">, </w:t>
            </w:r>
            <w:r w:rsidR="00994A9D" w:rsidRPr="000E7DE6">
              <w:t>w środowisku rozproszonym, w których pełnił rolę specjalisty  oprogramowania Nagios (check_mk)</w:t>
            </w:r>
            <w:r w:rsidR="00D5706A">
              <w:t xml:space="preserve"> i w ich ramach wyk</w:t>
            </w:r>
            <w:r w:rsidR="000E6B8B">
              <w:t>onywał</w:t>
            </w:r>
            <w:r w:rsidR="00D5706A">
              <w:t xml:space="preserve"> </w:t>
            </w:r>
            <w:r w:rsidR="00EE7E9A">
              <w:t xml:space="preserve">zadania: </w:t>
            </w:r>
          </w:p>
          <w:p w14:paraId="10677CFF" w14:textId="77777777" w:rsidR="00EE7E9A" w:rsidRPr="0078469A" w:rsidRDefault="00EE7E9A" w:rsidP="004B06A2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69" w:lineRule="exact"/>
              <w:rPr>
                <w:sz w:val="20"/>
                <w:szCs w:val="20"/>
              </w:rPr>
            </w:pPr>
            <w:r w:rsidRPr="0078469A">
              <w:rPr>
                <w:sz w:val="20"/>
                <w:szCs w:val="20"/>
              </w:rPr>
              <w:t>przygotowaniem rozszerzeń i wtyczek budowanych w językach skryptowych Bash, PowerShell, Python, Perl do systemów monitorowania,</w:t>
            </w:r>
          </w:p>
          <w:p w14:paraId="59A22AFA" w14:textId="425F7307" w:rsidR="00EE7E9A" w:rsidRPr="00503B2F" w:rsidRDefault="00EE7E9A" w:rsidP="00503B2F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69" w:lineRule="exact"/>
              <w:rPr>
                <w:sz w:val="20"/>
                <w:szCs w:val="20"/>
              </w:rPr>
            </w:pPr>
            <w:r w:rsidRPr="0078469A">
              <w:rPr>
                <w:sz w:val="20"/>
                <w:szCs w:val="20"/>
              </w:rPr>
              <w:t xml:space="preserve">tworzeniem wtyczek monitorujących dla systemów operacyjnych (Windows, Linux), baz danych </w:t>
            </w:r>
            <w:r w:rsidRPr="00503B2F">
              <w:rPr>
                <w:sz w:val="20"/>
                <w:szCs w:val="20"/>
              </w:rPr>
              <w:t>( Oracle, MS SQL, MySQL, PostgreSQL, DB2), aplikacji (JBOSS, TOMCAT, Apach) oraz urządzeń sieciowych,</w:t>
            </w:r>
          </w:p>
          <w:p w14:paraId="3D57ADEF" w14:textId="77777777" w:rsidR="00EE7E9A" w:rsidRPr="0078469A" w:rsidRDefault="00EE7E9A" w:rsidP="004B06A2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69" w:lineRule="exact"/>
              <w:rPr>
                <w:sz w:val="20"/>
                <w:szCs w:val="20"/>
              </w:rPr>
            </w:pPr>
            <w:r w:rsidRPr="0078469A">
              <w:rPr>
                <w:sz w:val="20"/>
                <w:szCs w:val="20"/>
              </w:rPr>
              <w:t>wykorzystaniem technologii REST API,</w:t>
            </w:r>
          </w:p>
          <w:p w14:paraId="67B87FFD" w14:textId="77777777" w:rsidR="00EE7E9A" w:rsidRPr="0078469A" w:rsidRDefault="00EE7E9A" w:rsidP="004B06A2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69" w:lineRule="exact"/>
              <w:rPr>
                <w:sz w:val="20"/>
                <w:szCs w:val="20"/>
              </w:rPr>
            </w:pPr>
            <w:r w:rsidRPr="0078469A">
              <w:rPr>
                <w:sz w:val="20"/>
                <w:szCs w:val="20"/>
              </w:rPr>
              <w:t>diagnozowaniem i rozwiazywaniem problemów technicznych dla systemów monitorujących oraz skryptów wspierających dane Oprogramowanie,</w:t>
            </w:r>
          </w:p>
          <w:p w14:paraId="2C1308C5" w14:textId="77777777" w:rsidR="00EE7E9A" w:rsidRPr="0078469A" w:rsidRDefault="00EE7E9A" w:rsidP="004B06A2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69" w:lineRule="exact"/>
              <w:rPr>
                <w:sz w:val="20"/>
                <w:szCs w:val="20"/>
              </w:rPr>
            </w:pPr>
            <w:r w:rsidRPr="0078469A">
              <w:rPr>
                <w:sz w:val="20"/>
                <w:szCs w:val="20"/>
              </w:rPr>
              <w:t>projektowanie rozwiązań monitorujących,</w:t>
            </w:r>
          </w:p>
          <w:p w14:paraId="71442AB5" w14:textId="77777777" w:rsidR="00EE7E9A" w:rsidRPr="0078469A" w:rsidRDefault="00EE7E9A" w:rsidP="004B06A2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69" w:lineRule="exact"/>
              <w:rPr>
                <w:sz w:val="20"/>
                <w:szCs w:val="20"/>
              </w:rPr>
            </w:pPr>
            <w:r w:rsidRPr="0078469A">
              <w:rPr>
                <w:sz w:val="20"/>
                <w:szCs w:val="20"/>
              </w:rPr>
              <w:t xml:space="preserve">integracją Oprogramowania z innymi narzędziami monitorowania, </w:t>
            </w:r>
          </w:p>
          <w:p w14:paraId="5F2743FC" w14:textId="77777777" w:rsidR="00EE7E9A" w:rsidRPr="0078469A" w:rsidRDefault="00EE7E9A" w:rsidP="004B06A2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69" w:lineRule="exact"/>
              <w:rPr>
                <w:sz w:val="20"/>
                <w:szCs w:val="20"/>
              </w:rPr>
            </w:pPr>
            <w:r w:rsidRPr="0078469A">
              <w:rPr>
                <w:sz w:val="20"/>
                <w:szCs w:val="20"/>
              </w:rPr>
              <w:t>implementowaniem aktualizacji i poprawek Oprogramowania,</w:t>
            </w:r>
          </w:p>
          <w:p w14:paraId="0067F97C" w14:textId="77777777" w:rsidR="00EE7E9A" w:rsidRDefault="00EE7E9A" w:rsidP="004B06A2">
            <w:pPr>
              <w:numPr>
                <w:ilvl w:val="0"/>
                <w:numId w:val="60"/>
              </w:numPr>
              <w:autoSpaceDE w:val="0"/>
              <w:autoSpaceDN w:val="0"/>
              <w:adjustRightInd w:val="0"/>
              <w:spacing w:line="269" w:lineRule="exact"/>
              <w:rPr>
                <w:sz w:val="20"/>
                <w:szCs w:val="20"/>
              </w:rPr>
            </w:pPr>
            <w:r w:rsidRPr="0078469A">
              <w:rPr>
                <w:sz w:val="20"/>
                <w:szCs w:val="20"/>
              </w:rPr>
              <w:t>optymalizacją wydajności systemów monitorowania.</w:t>
            </w:r>
          </w:p>
          <w:p w14:paraId="13E711B3" w14:textId="77777777" w:rsidR="00690049" w:rsidRDefault="00690049" w:rsidP="006A66B6">
            <w:pPr>
              <w:autoSpaceDE w:val="0"/>
              <w:autoSpaceDN w:val="0"/>
              <w:adjustRightInd w:val="0"/>
              <w:spacing w:line="269" w:lineRule="exact"/>
              <w:ind w:left="360"/>
              <w:rPr>
                <w:sz w:val="20"/>
                <w:szCs w:val="20"/>
              </w:rPr>
            </w:pPr>
          </w:p>
          <w:p w14:paraId="0DD97577" w14:textId="1CF50C9C" w:rsidR="00994A9D" w:rsidRPr="000E7DE6" w:rsidRDefault="00994A9D" w:rsidP="00994A9D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lastRenderedPageBreak/>
              <w:t>Wdrożenie 1</w:t>
            </w:r>
          </w:p>
          <w:p w14:paraId="7FF18F2A" w14:textId="2C7CB085" w:rsidR="00994A9D" w:rsidRPr="000E7DE6" w:rsidRDefault="00994A9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</w:t>
            </w:r>
            <w:r w:rsidR="009209C9" w:rsidRPr="000E7D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B542AD7" w14:textId="6138A46F" w:rsidR="00994A9D" w:rsidRPr="000E7DE6" w:rsidRDefault="00994A9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</w:t>
            </w:r>
            <w:r w:rsidR="009209C9" w:rsidRPr="000E7DE6">
              <w:rPr>
                <w:rFonts w:ascii="Times New Roman" w:hAnsi="Times New Roman" w:cs="Times New Roman"/>
                <w:sz w:val="24"/>
                <w:szCs w:val="24"/>
              </w:rPr>
              <w:t xml:space="preserve"> (daty, od-do  kiedy było realizowane)</w:t>
            </w:r>
          </w:p>
          <w:p w14:paraId="468CA02E" w14:textId="41A9EF42" w:rsidR="009209C9" w:rsidRPr="000E7DE6" w:rsidRDefault="009209C9" w:rsidP="009209C9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55090E70" w14:textId="43C52742" w:rsidR="009209C9" w:rsidRPr="000E7DE6" w:rsidRDefault="009209C9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7D7FEB82" w14:textId="59B9158D" w:rsidR="009209C9" w:rsidRPr="000E7DE6" w:rsidRDefault="009209C9" w:rsidP="009209C9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0AD26DE1" w14:textId="1C76B51D" w:rsidR="009209C9" w:rsidRPr="000E7DE6" w:rsidRDefault="009209C9" w:rsidP="009209C9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>Wdrożenie 2</w:t>
            </w:r>
          </w:p>
          <w:p w14:paraId="45CDF959" w14:textId="77777777" w:rsidR="009209C9" w:rsidRPr="000E7DE6" w:rsidRDefault="009209C9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09E3B668" w14:textId="77777777" w:rsidR="009209C9" w:rsidRPr="000E7DE6" w:rsidRDefault="009209C9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7FD97CE8" w14:textId="77777777" w:rsidR="009209C9" w:rsidRPr="000E7DE6" w:rsidRDefault="009209C9" w:rsidP="009209C9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5599DB46" w14:textId="77777777" w:rsidR="009209C9" w:rsidRPr="000E7DE6" w:rsidRDefault="009209C9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2F4C82BB" w14:textId="30D2431E" w:rsidR="009209C9" w:rsidRPr="000E7DE6" w:rsidRDefault="000E7DE6" w:rsidP="009209C9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265A61DE" w14:textId="18A1CC38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 xml:space="preserve">Wdrożenie </w:t>
            </w:r>
            <w:r>
              <w:rPr>
                <w:b/>
              </w:rPr>
              <w:t>3</w:t>
            </w:r>
          </w:p>
          <w:p w14:paraId="74694DFF" w14:textId="720EBF55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06E2335D" w14:textId="21C9313F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2ED936DA" w14:textId="424148C2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5E1A0849" w14:textId="66BB42EE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6EF52398" w14:textId="696C3F66" w:rsidR="00D33BD1" w:rsidRDefault="00D33BD1" w:rsidP="00D33BD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/>
                <w:b/>
                <w:noProof/>
                <w:lang w:eastAsia="en-US"/>
              </w:rPr>
            </w:pPr>
            <w:r>
              <w:t>…………………………………………………………………….</w:t>
            </w:r>
          </w:p>
          <w:p w14:paraId="4D6375F5" w14:textId="6FC5FDE9" w:rsidR="00D33BD1" w:rsidRDefault="00D33BD1" w:rsidP="00A449A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77173150" w14:textId="2F392338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>
              <w:rPr>
                <w:b/>
              </w:rPr>
              <w:t>Wdrożenie 4</w:t>
            </w:r>
          </w:p>
          <w:p w14:paraId="4FCBB2BD" w14:textId="4ECEC4B9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5494CD0F" w14:textId="55101815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6B8B8E77" w14:textId="598B813D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63E55926" w14:textId="4D5DC97F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7BB10C98" w14:textId="5FF22D90" w:rsidR="00D33BD1" w:rsidRDefault="00D33BD1" w:rsidP="00D33BD1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/>
                <w:b/>
                <w:noProof/>
                <w:lang w:eastAsia="en-US"/>
              </w:rPr>
            </w:pPr>
            <w:r>
              <w:t>…………………………………………………………………….</w:t>
            </w:r>
          </w:p>
          <w:p w14:paraId="523D2631" w14:textId="0A1B596A" w:rsidR="00D33BD1" w:rsidRDefault="00D33BD1" w:rsidP="00A449A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101293B1" w14:textId="4074D581" w:rsidR="00A449A0" w:rsidRDefault="00A449A0" w:rsidP="00A449A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/>
                <w:b/>
                <w:noProof/>
                <w:lang w:eastAsia="en-US"/>
              </w:rPr>
            </w:pPr>
            <w:r w:rsidRPr="000E7DE6">
              <w:rPr>
                <w:rFonts w:eastAsia="Calibri"/>
                <w:b/>
                <w:noProof/>
                <w:lang w:eastAsia="en-US"/>
              </w:rPr>
              <w:t>Wskazana osoba posiada certyfikat:</w:t>
            </w:r>
          </w:p>
          <w:p w14:paraId="74AFB06A" w14:textId="4884E9F0" w:rsidR="00D5706A" w:rsidRPr="00BB0069" w:rsidRDefault="00D5706A" w:rsidP="00A449A0">
            <w:pPr>
              <w:overflowPunct w:val="0"/>
              <w:autoSpaceDE w:val="0"/>
              <w:autoSpaceDN w:val="0"/>
              <w:adjustRightInd w:val="0"/>
              <w:contextualSpacing/>
              <w:jc w:val="both"/>
              <w:textAlignment w:val="baseline"/>
              <w:rPr>
                <w:rFonts w:eastAsia="Calibri"/>
                <w:b/>
                <w:noProof/>
                <w:lang w:eastAsia="en-US"/>
              </w:rPr>
            </w:pPr>
            <w:r w:rsidRPr="00BB0069">
              <w:rPr>
                <w:rFonts w:eastAsia="Calibri"/>
                <w:b/>
                <w:noProof/>
                <w:lang w:eastAsia="en-US"/>
              </w:rPr>
              <w:t>………………………………………………………………………….</w:t>
            </w:r>
          </w:p>
          <w:p w14:paraId="33B8A62C" w14:textId="7AF202D2" w:rsidR="00A449A0" w:rsidRPr="00241353" w:rsidRDefault="00D5706A" w:rsidP="00011D09">
            <w:p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241353">
              <w:rPr>
                <w:rFonts w:eastAsia="Calibri"/>
                <w:noProof/>
                <w:sz w:val="20"/>
                <w:szCs w:val="20"/>
                <w:lang w:eastAsia="en-US"/>
              </w:rPr>
              <w:t>(</w:t>
            </w:r>
            <w:r w:rsidR="00241353" w:rsidRPr="00241353">
              <w:rPr>
                <w:rFonts w:eastAsia="Calibri"/>
                <w:noProof/>
                <w:sz w:val="20"/>
                <w:szCs w:val="20"/>
                <w:lang w:eastAsia="en-US"/>
              </w:rPr>
              <w:t xml:space="preserve">zgodnie z pkt. 7.2.3) SIWZ: </w:t>
            </w:r>
            <w:r w:rsidR="00011D09" w:rsidRPr="00241353">
              <w:rPr>
                <w:rFonts w:eastAsia="Calibri"/>
                <w:noProof/>
                <w:sz w:val="20"/>
                <w:szCs w:val="20"/>
                <w:lang w:eastAsia="en-US"/>
              </w:rPr>
              <w:t xml:space="preserve">Linux certyfikat RHCSA/RHCE </w:t>
            </w:r>
            <w:r w:rsidRPr="00241353">
              <w:rPr>
                <w:rFonts w:eastAsia="Calibri"/>
                <w:noProof/>
                <w:sz w:val="20"/>
                <w:szCs w:val="20"/>
                <w:lang w:eastAsia="en-US"/>
              </w:rPr>
              <w:t xml:space="preserve">lub </w:t>
            </w:r>
            <w:r w:rsidR="00A449A0" w:rsidRPr="00241353">
              <w:rPr>
                <w:rFonts w:eastAsia="Calibri"/>
                <w:noProof/>
                <w:sz w:val="20"/>
                <w:szCs w:val="20"/>
                <w:lang w:eastAsia="en-US"/>
              </w:rPr>
              <w:t>SUSE Ce</w:t>
            </w:r>
            <w:r w:rsidR="00011D09" w:rsidRPr="00241353">
              <w:rPr>
                <w:rFonts w:eastAsia="Calibri"/>
                <w:noProof/>
                <w:sz w:val="20"/>
                <w:szCs w:val="20"/>
                <w:lang w:eastAsia="en-US"/>
              </w:rPr>
              <w:t xml:space="preserve">rtified Administrator – S.C. </w:t>
            </w:r>
            <w:r w:rsidRPr="00241353">
              <w:rPr>
                <w:rFonts w:eastAsia="Calibri"/>
                <w:noProof/>
                <w:sz w:val="20"/>
                <w:szCs w:val="20"/>
                <w:lang w:eastAsia="en-US"/>
              </w:rPr>
              <w:t>lub</w:t>
            </w:r>
            <w:r w:rsidR="00011D09" w:rsidRPr="00241353">
              <w:rPr>
                <w:rFonts w:eastAsia="Calibri"/>
                <w:noProof/>
                <w:sz w:val="20"/>
                <w:szCs w:val="20"/>
                <w:lang w:eastAsia="en-US"/>
              </w:rPr>
              <w:t xml:space="preserve"> równoważny certyfikat/dokumen</w:t>
            </w:r>
            <w:r w:rsidRPr="00241353">
              <w:rPr>
                <w:rFonts w:eastAsia="Calibri"/>
                <w:noProof/>
                <w:sz w:val="20"/>
                <w:szCs w:val="20"/>
                <w:lang w:eastAsia="en-US"/>
              </w:rPr>
              <w:t>t)</w:t>
            </w:r>
          </w:p>
          <w:p w14:paraId="011C20C6" w14:textId="2EC4F934" w:rsidR="00256E88" w:rsidRPr="000E7DE6" w:rsidRDefault="00256E88" w:rsidP="00A449A0">
            <w:pPr>
              <w:autoSpaceDE w:val="0"/>
              <w:autoSpaceDN w:val="0"/>
              <w:adjustRightInd w:val="0"/>
              <w:spacing w:line="269" w:lineRule="exact"/>
              <w:rPr>
                <w:rFonts w:eastAsia="Calibri"/>
                <w:bCs/>
              </w:rPr>
            </w:pPr>
          </w:p>
        </w:tc>
        <w:tc>
          <w:tcPr>
            <w:tcW w:w="1701" w:type="dxa"/>
            <w:vAlign w:val="center"/>
          </w:tcPr>
          <w:p w14:paraId="2F21EE19" w14:textId="31DFF7F6" w:rsidR="00E025FE" w:rsidRPr="000E7DE6" w:rsidRDefault="00A449A0" w:rsidP="00E025FE">
            <w:pPr>
              <w:spacing w:before="120"/>
              <w:rPr>
                <w:rFonts w:eastAsia="Calibri"/>
                <w:i/>
              </w:rPr>
            </w:pPr>
            <w:r w:rsidRPr="000E7DE6">
              <w:rPr>
                <w:b/>
              </w:rPr>
              <w:lastRenderedPageBreak/>
              <w:t>Dysponowanie bezpośrednie</w:t>
            </w:r>
            <w:r w:rsidR="00662D1E" w:rsidRPr="000E7DE6">
              <w:rPr>
                <w:b/>
              </w:rPr>
              <w:t>/ dysponowanie pośrednie*</w:t>
            </w:r>
          </w:p>
        </w:tc>
      </w:tr>
      <w:tr w:rsidR="00994A9D" w:rsidRPr="007A25C8" w14:paraId="1EC310C4" w14:textId="77777777" w:rsidTr="00D905BD">
        <w:trPr>
          <w:trHeight w:val="548"/>
        </w:trPr>
        <w:tc>
          <w:tcPr>
            <w:tcW w:w="708" w:type="dxa"/>
            <w:vAlign w:val="center"/>
          </w:tcPr>
          <w:p w14:paraId="06245C4B" w14:textId="2B22C45D" w:rsidR="00E025FE" w:rsidRPr="007A25C8" w:rsidRDefault="00E025FE" w:rsidP="00E025FE">
            <w:pPr>
              <w:spacing w:before="120"/>
              <w:jc w:val="center"/>
              <w:rPr>
                <w:rFonts w:eastAsia="Calibri"/>
              </w:rPr>
            </w:pPr>
            <w:r w:rsidRPr="007A25C8">
              <w:rPr>
                <w:rFonts w:eastAsia="Calibri"/>
              </w:rPr>
              <w:t>2</w:t>
            </w:r>
            <w:r>
              <w:rPr>
                <w:rFonts w:eastAsia="Calibri"/>
              </w:rPr>
              <w:t>.</w:t>
            </w:r>
          </w:p>
        </w:tc>
        <w:tc>
          <w:tcPr>
            <w:tcW w:w="1986" w:type="dxa"/>
          </w:tcPr>
          <w:p w14:paraId="47DD15AB" w14:textId="77777777" w:rsidR="00B64770" w:rsidRDefault="00B64770" w:rsidP="00E025FE">
            <w:pPr>
              <w:rPr>
                <w:b/>
                <w:u w:color="000000"/>
                <w:lang w:val="da-DK"/>
              </w:rPr>
            </w:pPr>
          </w:p>
          <w:p w14:paraId="50951952" w14:textId="77777777" w:rsidR="000E6B8B" w:rsidRPr="00AF540D" w:rsidRDefault="000E6B8B" w:rsidP="00E025FE">
            <w:pPr>
              <w:rPr>
                <w:b/>
                <w:u w:color="000000"/>
                <w:lang w:val="da-DK"/>
              </w:rPr>
            </w:pPr>
          </w:p>
          <w:p w14:paraId="079515B8" w14:textId="77777777" w:rsidR="00B64770" w:rsidRPr="00AF540D" w:rsidRDefault="00B64770" w:rsidP="00E025FE">
            <w:pPr>
              <w:rPr>
                <w:b/>
                <w:u w:color="000000"/>
                <w:lang w:val="da-DK"/>
              </w:rPr>
            </w:pPr>
          </w:p>
          <w:p w14:paraId="7D6EEA17" w14:textId="77777777" w:rsidR="00B64770" w:rsidRPr="00AF540D" w:rsidRDefault="00B64770" w:rsidP="00E025FE">
            <w:pPr>
              <w:rPr>
                <w:b/>
                <w:u w:color="000000"/>
                <w:lang w:val="da-DK"/>
              </w:rPr>
            </w:pPr>
          </w:p>
          <w:p w14:paraId="4DB6B130" w14:textId="77777777" w:rsidR="00B64770" w:rsidRDefault="00B64770" w:rsidP="00E025FE">
            <w:pPr>
              <w:rPr>
                <w:b/>
                <w:u w:color="000000"/>
                <w:lang w:val="da-DK"/>
              </w:rPr>
            </w:pPr>
          </w:p>
          <w:p w14:paraId="50E641A0" w14:textId="77777777" w:rsidR="00EE7E9A" w:rsidRPr="00AF540D" w:rsidRDefault="00EE7E9A" w:rsidP="00E025FE">
            <w:pPr>
              <w:rPr>
                <w:b/>
                <w:u w:color="000000"/>
                <w:lang w:val="da-DK"/>
              </w:rPr>
            </w:pPr>
          </w:p>
          <w:p w14:paraId="74B84FA8" w14:textId="77777777" w:rsidR="00B64770" w:rsidRPr="00AF540D" w:rsidRDefault="00B64770" w:rsidP="00E025FE">
            <w:pPr>
              <w:rPr>
                <w:b/>
                <w:u w:color="000000"/>
                <w:lang w:val="da-DK"/>
              </w:rPr>
            </w:pPr>
          </w:p>
          <w:p w14:paraId="5DD4DC56" w14:textId="77777777" w:rsidR="00B64770" w:rsidRPr="00AF540D" w:rsidRDefault="00B64770" w:rsidP="00E025FE">
            <w:pPr>
              <w:rPr>
                <w:b/>
                <w:u w:color="000000"/>
                <w:lang w:val="da-DK"/>
              </w:rPr>
            </w:pPr>
          </w:p>
          <w:p w14:paraId="7265DD3B" w14:textId="77777777" w:rsidR="00E025FE" w:rsidRPr="00AF540D" w:rsidRDefault="00E025FE" w:rsidP="00E025FE">
            <w:pPr>
              <w:rPr>
                <w:b/>
                <w:u w:color="000000"/>
                <w:lang w:val="da-DK"/>
              </w:rPr>
            </w:pPr>
            <w:r w:rsidRPr="00AF540D">
              <w:rPr>
                <w:b/>
                <w:u w:color="000000"/>
                <w:lang w:val="da-DK"/>
              </w:rPr>
              <w:t>Specjalista:  ds. oprogramowanie Grafana</w:t>
            </w:r>
          </w:p>
          <w:p w14:paraId="3BF555E7" w14:textId="77777777" w:rsidR="00E025FE" w:rsidRPr="00AF540D" w:rsidRDefault="00E025FE" w:rsidP="00E025FE">
            <w:pPr>
              <w:rPr>
                <w:color w:val="000000"/>
              </w:rPr>
            </w:pPr>
          </w:p>
        </w:tc>
        <w:tc>
          <w:tcPr>
            <w:tcW w:w="6945" w:type="dxa"/>
          </w:tcPr>
          <w:p w14:paraId="5510E277" w14:textId="5260C15F" w:rsidR="009209C9" w:rsidRDefault="009209C9" w:rsidP="009209C9">
            <w:pPr>
              <w:autoSpaceDE w:val="0"/>
              <w:autoSpaceDN w:val="0"/>
              <w:adjustRightInd w:val="0"/>
              <w:spacing w:line="269" w:lineRule="exact"/>
            </w:pPr>
            <w:r w:rsidRPr="000E7DE6">
              <w:rPr>
                <w:rFonts w:eastAsia="Calibri"/>
                <w:bCs/>
              </w:rPr>
              <w:t xml:space="preserve">Oświadczam, że </w:t>
            </w:r>
            <w:r w:rsidR="000E6B8B">
              <w:rPr>
                <w:rFonts w:eastAsia="Calibri"/>
                <w:bCs/>
              </w:rPr>
              <w:t xml:space="preserve">p. …………………………………… zrealizował </w:t>
            </w:r>
            <w:r w:rsidR="00A952F9">
              <w:rPr>
                <w:rFonts w:eastAsia="Calibri"/>
                <w:bCs/>
              </w:rPr>
              <w:t>1</w:t>
            </w:r>
            <w:r w:rsidR="000E6B8B">
              <w:rPr>
                <w:rFonts w:eastAsia="Calibri"/>
                <w:bCs/>
              </w:rPr>
              <w:t xml:space="preserve"> wdrożeni</w:t>
            </w:r>
            <w:r w:rsidR="00A952F9">
              <w:rPr>
                <w:rFonts w:eastAsia="Calibri"/>
                <w:bCs/>
              </w:rPr>
              <w:t>e</w:t>
            </w:r>
            <w:r w:rsidR="00D33BD1">
              <w:rPr>
                <w:rFonts w:eastAsia="Calibri"/>
                <w:bCs/>
              </w:rPr>
              <w:t xml:space="preserve"> projekt</w:t>
            </w:r>
            <w:r w:rsidR="00A952F9">
              <w:rPr>
                <w:rFonts w:eastAsia="Calibri"/>
                <w:bCs/>
              </w:rPr>
              <w:t>u</w:t>
            </w:r>
            <w:r w:rsidR="00D33BD1">
              <w:rPr>
                <w:rFonts w:eastAsia="Calibri"/>
                <w:bCs/>
              </w:rPr>
              <w:t xml:space="preserve"> informatyczn</w:t>
            </w:r>
            <w:r w:rsidR="00A952F9">
              <w:rPr>
                <w:rFonts w:eastAsia="Calibri"/>
                <w:bCs/>
              </w:rPr>
              <w:t>ego</w:t>
            </w:r>
            <w:r w:rsidRPr="000E7DE6">
              <w:t xml:space="preserve">, </w:t>
            </w:r>
            <w:r w:rsidR="00AF540D" w:rsidRPr="000E7DE6">
              <w:t>w ciągu ostatnich 3 lat</w:t>
            </w:r>
            <w:r w:rsidR="00D33BD1">
              <w:t xml:space="preserve"> przed terminem składania ofert</w:t>
            </w:r>
            <w:r w:rsidRPr="000E7DE6">
              <w:t>, w środowisku rozproszonym, w których pełnił rolę specjalisty  oprogramowania</w:t>
            </w:r>
            <w:r w:rsidR="00B64770" w:rsidRPr="000E7DE6">
              <w:rPr>
                <w:b/>
                <w:u w:color="000000"/>
                <w:lang w:val="da-DK"/>
              </w:rPr>
              <w:t xml:space="preserve"> </w:t>
            </w:r>
            <w:r w:rsidR="00B64770" w:rsidRPr="000E7DE6">
              <w:rPr>
                <w:lang w:val="da-DK"/>
              </w:rPr>
              <w:t>Grafana</w:t>
            </w:r>
            <w:r w:rsidRPr="000E7DE6">
              <w:t xml:space="preserve"> i</w:t>
            </w:r>
            <w:r w:rsidR="00EE7E9A">
              <w:t xml:space="preserve"> w ich ramach wykonywał zadania:</w:t>
            </w:r>
          </w:p>
          <w:p w14:paraId="58E80D77" w14:textId="77777777" w:rsidR="00EE7E9A" w:rsidRPr="004D4161" w:rsidRDefault="00EE7E9A" w:rsidP="004B06A2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4D4161">
              <w:rPr>
                <w:rFonts w:eastAsia="Calibri"/>
                <w:noProof/>
                <w:sz w:val="20"/>
                <w:szCs w:val="20"/>
                <w:lang w:eastAsia="en-US"/>
              </w:rPr>
              <w:t>tworzeniem dedykowanych dashboards,</w:t>
            </w:r>
          </w:p>
          <w:p w14:paraId="70F414A9" w14:textId="6924B407" w:rsidR="0063201D" w:rsidRPr="004D4161" w:rsidRDefault="00EE7E9A" w:rsidP="004B06A2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4D4161">
              <w:rPr>
                <w:rFonts w:eastAsia="Calibri"/>
                <w:noProof/>
                <w:sz w:val="20"/>
                <w:szCs w:val="20"/>
                <w:lang w:eastAsia="en-US"/>
              </w:rPr>
              <w:t>implementowaniem rozszerzeń (plugins) Grafana,</w:t>
            </w:r>
          </w:p>
          <w:p w14:paraId="04880136" w14:textId="1BACAF34" w:rsidR="00EE7E9A" w:rsidRPr="0063201D" w:rsidRDefault="00EE7E9A">
            <w:pPr>
              <w:numPr>
                <w:ilvl w:val="0"/>
                <w:numId w:val="61"/>
              </w:numPr>
              <w:spacing w:line="276" w:lineRule="auto"/>
              <w:contextualSpacing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63201D">
              <w:rPr>
                <w:rFonts w:eastAsia="Calibri"/>
                <w:noProof/>
                <w:sz w:val="20"/>
                <w:szCs w:val="20"/>
                <w:lang w:eastAsia="en-US"/>
              </w:rPr>
              <w:t xml:space="preserve">przeprowadzaniem update środowiska </w:t>
            </w:r>
            <w:r w:rsidR="00D33BD1" w:rsidRPr="0063201D">
              <w:rPr>
                <w:rFonts w:eastAsia="Calibri"/>
                <w:noProof/>
                <w:sz w:val="20"/>
                <w:szCs w:val="20"/>
                <w:lang w:eastAsia="en-US"/>
              </w:rPr>
              <w:t>oprogramowani Grafana</w:t>
            </w:r>
            <w:r w:rsidRPr="0063201D">
              <w:rPr>
                <w:rFonts w:eastAsia="Calibri"/>
                <w:noProof/>
                <w:sz w:val="20"/>
                <w:szCs w:val="20"/>
                <w:lang w:eastAsia="en-US"/>
              </w:rPr>
              <w:t>.</w:t>
            </w:r>
          </w:p>
          <w:p w14:paraId="03CCC0D5" w14:textId="77777777" w:rsidR="009209C9" w:rsidRPr="000E7DE6" w:rsidRDefault="009209C9" w:rsidP="009209C9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>Wdrożenie 1</w:t>
            </w:r>
          </w:p>
          <w:p w14:paraId="610E576F" w14:textId="77777777" w:rsidR="009209C9" w:rsidRPr="000E7DE6" w:rsidRDefault="009209C9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7E3D3608" w14:textId="77777777" w:rsidR="009209C9" w:rsidRPr="000E7DE6" w:rsidRDefault="009209C9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0D4EC2A7" w14:textId="77777777" w:rsidR="009209C9" w:rsidRPr="000E7DE6" w:rsidRDefault="009209C9" w:rsidP="009209C9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218E29F5" w14:textId="77777777" w:rsidR="009209C9" w:rsidRPr="000E7DE6" w:rsidRDefault="009209C9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0F0942B8" w14:textId="100C1D15" w:rsidR="00542C04" w:rsidRDefault="009209C9" w:rsidP="00B97C34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69CDD4BE" w14:textId="2281636D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>
              <w:rPr>
                <w:b/>
              </w:rPr>
              <w:t xml:space="preserve">Wdrożenie </w:t>
            </w:r>
            <w:r w:rsidR="009D03BF">
              <w:rPr>
                <w:b/>
              </w:rPr>
              <w:t>2</w:t>
            </w:r>
          </w:p>
          <w:p w14:paraId="186773B6" w14:textId="6D860EDD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53CEDC2A" w14:textId="33E77C23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41E1294D" w14:textId="38DF2C00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75FA33FB" w14:textId="583E0AE0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744B8FED" w14:textId="6756C95B" w:rsidR="00D33BD1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01939F5F" w14:textId="4C826CBA" w:rsidR="009D03BF" w:rsidRDefault="009D03BF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</w:p>
          <w:p w14:paraId="11DD7594" w14:textId="0977209A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lastRenderedPageBreak/>
              <w:t xml:space="preserve">Wdrożenie </w:t>
            </w:r>
            <w:r w:rsidR="009D03BF">
              <w:rPr>
                <w:b/>
              </w:rPr>
              <w:t>3</w:t>
            </w:r>
          </w:p>
          <w:p w14:paraId="77F4799E" w14:textId="2F4BAA7A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78EA8DD8" w14:textId="01AD2579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59508397" w14:textId="1521743E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00D515E5" w14:textId="10F97857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4DED62A6" w14:textId="20792843" w:rsidR="00D33BD1" w:rsidRPr="000E6B8B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</w:tc>
        <w:tc>
          <w:tcPr>
            <w:tcW w:w="1701" w:type="dxa"/>
            <w:vAlign w:val="center"/>
          </w:tcPr>
          <w:p w14:paraId="26EE4B14" w14:textId="7F1DB61A" w:rsidR="00E025FE" w:rsidRPr="000E7DE6" w:rsidRDefault="00A449A0" w:rsidP="00E025FE">
            <w:pPr>
              <w:spacing w:before="120"/>
              <w:rPr>
                <w:rFonts w:eastAsia="Calibri"/>
                <w:i/>
              </w:rPr>
            </w:pPr>
            <w:r w:rsidRPr="000E7DE6">
              <w:rPr>
                <w:b/>
              </w:rPr>
              <w:lastRenderedPageBreak/>
              <w:t>Dysponowanie bezpośrednie</w:t>
            </w:r>
            <w:r w:rsidR="00662D1E" w:rsidRPr="000E7DE6">
              <w:rPr>
                <w:b/>
              </w:rPr>
              <w:t>/ dysponowanie pośrednie*</w:t>
            </w:r>
          </w:p>
        </w:tc>
      </w:tr>
      <w:tr w:rsidR="009209C9" w:rsidRPr="007A25C8" w14:paraId="39DA0E2C" w14:textId="77777777" w:rsidTr="00D905BD">
        <w:trPr>
          <w:trHeight w:val="548"/>
        </w:trPr>
        <w:tc>
          <w:tcPr>
            <w:tcW w:w="708" w:type="dxa"/>
            <w:vAlign w:val="center"/>
          </w:tcPr>
          <w:p w14:paraId="4AD9075F" w14:textId="4A2F2FE2" w:rsidR="00E025FE" w:rsidRPr="007A25C8" w:rsidRDefault="00E025FE" w:rsidP="00E025FE">
            <w:pPr>
              <w:spacing w:before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1986" w:type="dxa"/>
          </w:tcPr>
          <w:p w14:paraId="279C6116" w14:textId="77777777" w:rsidR="00AF540D" w:rsidRDefault="00AF540D" w:rsidP="00E025F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35454CCE" w14:textId="77777777" w:rsidR="00AF540D" w:rsidRDefault="00AF540D" w:rsidP="00E025F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3EA03D13" w14:textId="77777777" w:rsidR="00AF540D" w:rsidRDefault="00AF540D" w:rsidP="00E025F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39284504" w14:textId="77777777" w:rsidR="00AE116E" w:rsidRDefault="00AE116E" w:rsidP="00E025F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58EC6C04" w14:textId="77777777" w:rsidR="00AE116E" w:rsidRDefault="00AE116E" w:rsidP="00E025F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00F8ACD3" w14:textId="77777777" w:rsidR="00AE116E" w:rsidRDefault="00AE116E" w:rsidP="00E025F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5F0AC62F" w14:textId="77777777" w:rsidR="00AE116E" w:rsidRDefault="00AE116E" w:rsidP="00E025F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35F5F4D7" w14:textId="77777777" w:rsidR="00AE116E" w:rsidRDefault="00AE116E" w:rsidP="00E025F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</w:p>
          <w:p w14:paraId="48E51AF1" w14:textId="77777777" w:rsidR="00E025FE" w:rsidRPr="00AF540D" w:rsidRDefault="00E025FE" w:rsidP="00E025FE">
            <w:pPr>
              <w:overflowPunct w:val="0"/>
              <w:autoSpaceDE w:val="0"/>
              <w:autoSpaceDN w:val="0"/>
              <w:adjustRightInd w:val="0"/>
              <w:contextualSpacing/>
              <w:textAlignment w:val="baseline"/>
              <w:rPr>
                <w:rFonts w:eastAsia="Calibri"/>
                <w:b/>
                <w:noProof/>
                <w:lang w:eastAsia="en-US"/>
              </w:rPr>
            </w:pPr>
            <w:r w:rsidRPr="00AF540D">
              <w:rPr>
                <w:rFonts w:eastAsia="Calibri"/>
                <w:b/>
                <w:noProof/>
                <w:lang w:eastAsia="en-US"/>
              </w:rPr>
              <w:t>Specjalista:  ds. oprogramowania OCS Inventory</w:t>
            </w:r>
          </w:p>
          <w:p w14:paraId="02FC9165" w14:textId="77777777" w:rsidR="00E025FE" w:rsidRPr="00AF540D" w:rsidRDefault="00E025FE" w:rsidP="00E025FE">
            <w:pPr>
              <w:rPr>
                <w:color w:val="000000"/>
              </w:rPr>
            </w:pPr>
          </w:p>
        </w:tc>
        <w:tc>
          <w:tcPr>
            <w:tcW w:w="6945" w:type="dxa"/>
          </w:tcPr>
          <w:p w14:paraId="17BF8EE7" w14:textId="135664E4" w:rsidR="00AF540D" w:rsidRDefault="00AF540D" w:rsidP="00AF540D">
            <w:pPr>
              <w:autoSpaceDE w:val="0"/>
              <w:autoSpaceDN w:val="0"/>
              <w:adjustRightInd w:val="0"/>
              <w:spacing w:line="269" w:lineRule="exact"/>
            </w:pPr>
            <w:r w:rsidRPr="000E7DE6">
              <w:rPr>
                <w:rFonts w:eastAsia="Calibri"/>
                <w:bCs/>
              </w:rPr>
              <w:t>Oświadczam, że p.</w:t>
            </w:r>
            <w:r w:rsidR="00AE116E">
              <w:rPr>
                <w:rFonts w:eastAsia="Calibri"/>
                <w:bCs/>
              </w:rPr>
              <w:t xml:space="preserve"> …………………………………… zrealizował 2 wdrożenia</w:t>
            </w:r>
            <w:r w:rsidR="00D33BD1">
              <w:rPr>
                <w:rFonts w:eastAsia="Calibri"/>
                <w:bCs/>
              </w:rPr>
              <w:t xml:space="preserve"> projektów informatycznych</w:t>
            </w:r>
            <w:r w:rsidRPr="000E7DE6">
              <w:t>, w ciągu ostatnich 3 lat</w:t>
            </w:r>
            <w:r w:rsidR="00D33BD1">
              <w:t xml:space="preserve"> przed terminem składania ofert</w:t>
            </w:r>
            <w:r w:rsidRPr="000E7DE6">
              <w:t>, w środowisku rozproszonym, w których pełnił rolę specjalisty  oprogramowania</w:t>
            </w:r>
            <w:r w:rsidRPr="000E7DE6">
              <w:rPr>
                <w:b/>
                <w:u w:color="000000"/>
                <w:lang w:val="da-DK"/>
              </w:rPr>
              <w:t xml:space="preserve"> </w:t>
            </w:r>
            <w:r w:rsidRPr="000E7DE6">
              <w:rPr>
                <w:rFonts w:eastAsia="Calibri"/>
                <w:noProof/>
                <w:lang w:eastAsia="en-US"/>
              </w:rPr>
              <w:t>OCS Inventory</w:t>
            </w:r>
            <w:r w:rsidRPr="000E7DE6">
              <w:t xml:space="preserve"> i w ich ramach wykonywał</w:t>
            </w:r>
            <w:r w:rsidR="00AE116E">
              <w:t xml:space="preserve"> </w:t>
            </w:r>
            <w:r w:rsidR="00EE7E9A">
              <w:t>zadania związane z:</w:t>
            </w:r>
          </w:p>
          <w:p w14:paraId="5C5CA9F1" w14:textId="03343EAE" w:rsidR="00EE7E9A" w:rsidRPr="00E025FE" w:rsidRDefault="00EE7E9A" w:rsidP="004B06A2">
            <w:pPr>
              <w:pStyle w:val="Styltabeli2"/>
              <w:numPr>
                <w:ilvl w:val="0"/>
                <w:numId w:val="62"/>
              </w:numPr>
              <w:rPr>
                <w:u w:color="000000"/>
              </w:rPr>
            </w:pPr>
            <w:r w:rsidRPr="00E025FE">
              <w:rPr>
                <w:u w:color="000000"/>
              </w:rPr>
              <w:t xml:space="preserve">przeprowadzaniem upgrade Oprogramowania </w:t>
            </w:r>
            <w:r w:rsidR="00D33BD1" w:rsidRPr="000E7DE6">
              <w:rPr>
                <w:rFonts w:eastAsia="Calibri"/>
                <w:noProof/>
                <w:lang w:eastAsia="en-US"/>
              </w:rPr>
              <w:t>OCS Inventory</w:t>
            </w:r>
            <w:r w:rsidR="00D33BD1" w:rsidRPr="000E7DE6">
              <w:t xml:space="preserve"> </w:t>
            </w:r>
            <w:r w:rsidRPr="00E025FE">
              <w:rPr>
                <w:u w:color="000000"/>
              </w:rPr>
              <w:t>,</w:t>
            </w:r>
          </w:p>
          <w:p w14:paraId="69F0581E" w14:textId="4B607FC8" w:rsidR="00EE7E9A" w:rsidRPr="00E025FE" w:rsidRDefault="00EE7E9A" w:rsidP="004B06A2">
            <w:pPr>
              <w:pStyle w:val="Styltabeli2"/>
              <w:numPr>
                <w:ilvl w:val="0"/>
                <w:numId w:val="62"/>
              </w:numPr>
              <w:rPr>
                <w:u w:color="000000"/>
              </w:rPr>
            </w:pPr>
            <w:r w:rsidRPr="00E025FE">
              <w:rPr>
                <w:u w:color="000000"/>
              </w:rPr>
              <w:t xml:space="preserve">budowaniem dedykowanych wtyczek do inwentaryzacji szczególnych danych w oparciu o narzędzie OCS </w:t>
            </w:r>
            <w:r w:rsidR="00D33BD1">
              <w:rPr>
                <w:u w:color="000000"/>
              </w:rPr>
              <w:t>I</w:t>
            </w:r>
            <w:r w:rsidRPr="00E025FE">
              <w:rPr>
                <w:u w:color="000000"/>
              </w:rPr>
              <w:t>nventory.</w:t>
            </w:r>
          </w:p>
          <w:p w14:paraId="2AD9FB54" w14:textId="77777777" w:rsidR="00AF540D" w:rsidRPr="000E7DE6" w:rsidRDefault="00AF540D" w:rsidP="00AF540D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>Wdrożenie 1</w:t>
            </w:r>
          </w:p>
          <w:p w14:paraId="078B7CF7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0D45D318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4ABFFE82" w14:textId="77777777" w:rsidR="00AF540D" w:rsidRPr="000E7DE6" w:rsidRDefault="00AF540D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4293A34F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34ECDE9F" w14:textId="77777777" w:rsidR="00AF540D" w:rsidRPr="000E7DE6" w:rsidRDefault="00AF540D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7E255A31" w14:textId="77777777" w:rsidR="00AF540D" w:rsidRPr="000E7DE6" w:rsidRDefault="00AF540D" w:rsidP="00AF540D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>Wdrożenie 2</w:t>
            </w:r>
          </w:p>
          <w:p w14:paraId="7A02013C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39F64951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38677F45" w14:textId="77777777" w:rsidR="00AF540D" w:rsidRPr="000E7DE6" w:rsidRDefault="00AF540D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758A418C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54017CA3" w14:textId="20EDFCD5" w:rsidR="00AF540D" w:rsidRDefault="000E7DE6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3E64A165" w14:textId="43F2F168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>
              <w:rPr>
                <w:b/>
              </w:rPr>
              <w:t>Wdrożenie 3</w:t>
            </w:r>
          </w:p>
          <w:p w14:paraId="359081C6" w14:textId="4ED5FD13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03CF59DB" w14:textId="41C0DFD6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44B6E0A1" w14:textId="2279E9D9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36D45190" w14:textId="3086FBB3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4B47CFAB" w14:textId="04EF0A14" w:rsidR="00D33BD1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21076B1B" w14:textId="3AFB8C11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>
              <w:rPr>
                <w:b/>
              </w:rPr>
              <w:t>Wdrożenie 4</w:t>
            </w:r>
          </w:p>
          <w:p w14:paraId="34A4B0B8" w14:textId="7131CA88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2D1C4861" w14:textId="281B9FC1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31117A4B" w14:textId="1F932FFA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068D6CE9" w14:textId="4DB6115E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1CF6AD57" w14:textId="661E9DFF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681C866B" w14:textId="4FD148A7" w:rsidR="000E7DE6" w:rsidRPr="00AE116E" w:rsidRDefault="000E7DE6" w:rsidP="000E7DE6">
            <w:pPr>
              <w:pStyle w:val="Styltabeli2"/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</w:pPr>
            <w:r w:rsidRPr="00AE116E">
              <w:rPr>
                <w:rFonts w:ascii="Times New Roman" w:eastAsia="Times New Roman" w:hAnsi="Times New Roman" w:cs="Times New Roman"/>
                <w:b/>
                <w:color w:val="auto"/>
                <w:sz w:val="24"/>
                <w:szCs w:val="24"/>
                <w:bdr w:val="none" w:sz="0" w:space="0" w:color="auto"/>
                <w:lang w:eastAsia="en-US"/>
              </w:rPr>
              <w:t xml:space="preserve">Wskazana osoba </w:t>
            </w:r>
            <w:r w:rsidRPr="00AE116E"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  <w:t>posiada  następujące certyfikaty:</w:t>
            </w:r>
          </w:p>
          <w:p w14:paraId="44614B48" w14:textId="364D19ED" w:rsidR="00241353" w:rsidRDefault="00241353" w:rsidP="00241353">
            <w:pPr>
              <w:pStyle w:val="Styltabeli2"/>
              <w:numPr>
                <w:ilvl w:val="3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……………………………………………………..</w:t>
            </w:r>
          </w:p>
          <w:p w14:paraId="23D65DF8" w14:textId="39A627AE" w:rsidR="00241353" w:rsidRDefault="00241353" w:rsidP="00241353">
            <w:pPr>
              <w:pStyle w:val="Styltabeli2"/>
              <w:numPr>
                <w:ilvl w:val="3"/>
                <w:numId w:val="4"/>
              </w:numPr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……………………………………………………..</w:t>
            </w:r>
          </w:p>
          <w:p w14:paraId="7D6F9652" w14:textId="7D1D26CF" w:rsidR="00241353" w:rsidRPr="00241353" w:rsidRDefault="00241353" w:rsidP="000E7DE6">
            <w:pPr>
              <w:pStyle w:val="Styltabeli2"/>
              <w:rPr>
                <w:rFonts w:ascii="Times New Roman" w:hAnsi="Times New Roman" w:cs="Times New Roman"/>
                <w:u w:color="000000"/>
              </w:rPr>
            </w:pPr>
            <w:r w:rsidRPr="00241353">
              <w:rPr>
                <w:rFonts w:ascii="Times New Roman" w:eastAsia="Calibri" w:hAnsi="Times New Roman" w:cs="Times New Roman"/>
                <w:noProof/>
                <w:lang w:eastAsia="en-US"/>
              </w:rPr>
              <w:t>(zgodnie z pkt. 7.2.3) SIWZ:</w:t>
            </w:r>
          </w:p>
          <w:p w14:paraId="295D9FC6" w14:textId="3500453A" w:rsidR="000E7DE6" w:rsidRPr="00241353" w:rsidRDefault="000E7DE6" w:rsidP="004B06A2">
            <w:pPr>
              <w:pStyle w:val="Styltabeli2"/>
              <w:numPr>
                <w:ilvl w:val="0"/>
                <w:numId w:val="49"/>
              </w:numPr>
              <w:rPr>
                <w:rFonts w:ascii="Times New Roman" w:hAnsi="Times New Roman" w:cs="Times New Roman"/>
                <w:u w:color="000000"/>
              </w:rPr>
            </w:pPr>
            <w:r w:rsidRPr="00241353">
              <w:rPr>
                <w:rFonts w:ascii="Times New Roman" w:hAnsi="Times New Roman" w:cs="Times New Roman"/>
                <w:u w:color="000000"/>
              </w:rPr>
              <w:t>Certyfikat ITIL Fundation minimum v2 lub równoważny certyfikat/dokument oraz</w:t>
            </w:r>
          </w:p>
          <w:p w14:paraId="07C72DCC" w14:textId="35FE49B1" w:rsidR="000E7DE6" w:rsidRPr="00241353" w:rsidRDefault="000E7DE6" w:rsidP="004B06A2">
            <w:pPr>
              <w:pStyle w:val="Styltabeli2"/>
              <w:numPr>
                <w:ilvl w:val="0"/>
                <w:numId w:val="49"/>
              </w:numPr>
              <w:rPr>
                <w:rFonts w:ascii="Times New Roman" w:hAnsi="Times New Roman" w:cs="Times New Roman"/>
                <w:u w:color="000000"/>
                <w:lang w:val="en-US"/>
              </w:rPr>
            </w:pPr>
            <w:r w:rsidRPr="00241353">
              <w:rPr>
                <w:rFonts w:ascii="Times New Roman" w:hAnsi="Times New Roman" w:cs="Times New Roman"/>
                <w:u w:color="000000"/>
                <w:lang w:val="en-US"/>
              </w:rPr>
              <w:t>Certyfikat HP Accredited Solutions Expert Universal CMDB Implementations  minimum v9 lub równoważny certyfikat/</w:t>
            </w:r>
            <w:r w:rsidR="00241353">
              <w:rPr>
                <w:rFonts w:ascii="Times New Roman" w:hAnsi="Times New Roman" w:cs="Times New Roman"/>
                <w:u w:color="000000"/>
                <w:lang w:val="en-US"/>
              </w:rPr>
              <w:t>document)</w:t>
            </w:r>
          </w:p>
          <w:p w14:paraId="2E6286EA" w14:textId="57D04A0B" w:rsidR="000E7DE6" w:rsidRPr="000E7DE6" w:rsidRDefault="000E7DE6" w:rsidP="000E7DE6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701" w:type="dxa"/>
            <w:vAlign w:val="center"/>
          </w:tcPr>
          <w:p w14:paraId="14DE93D5" w14:textId="015A4535" w:rsidR="00E025FE" w:rsidRPr="000E7DE6" w:rsidRDefault="00A449A0" w:rsidP="00E025FE">
            <w:pPr>
              <w:spacing w:before="120"/>
              <w:rPr>
                <w:rFonts w:eastAsia="Calibri"/>
                <w:i/>
              </w:rPr>
            </w:pPr>
            <w:r w:rsidRPr="000E7DE6">
              <w:rPr>
                <w:b/>
              </w:rPr>
              <w:t>Dysponowanie bezpośrednie</w:t>
            </w:r>
            <w:r w:rsidR="00662D1E" w:rsidRPr="000E7DE6">
              <w:rPr>
                <w:b/>
              </w:rPr>
              <w:t>/ dysponowanie pośrednie*</w:t>
            </w:r>
          </w:p>
        </w:tc>
      </w:tr>
      <w:tr w:rsidR="009209C9" w:rsidRPr="007A25C8" w14:paraId="11657B6B" w14:textId="77777777" w:rsidTr="00D905BD">
        <w:trPr>
          <w:trHeight w:val="548"/>
        </w:trPr>
        <w:tc>
          <w:tcPr>
            <w:tcW w:w="708" w:type="dxa"/>
            <w:vAlign w:val="center"/>
          </w:tcPr>
          <w:p w14:paraId="587659C0" w14:textId="3CE6CB97" w:rsidR="00E025FE" w:rsidRPr="007A25C8" w:rsidRDefault="00E025FE" w:rsidP="00E025FE">
            <w:pPr>
              <w:spacing w:before="12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4.</w:t>
            </w:r>
          </w:p>
        </w:tc>
        <w:tc>
          <w:tcPr>
            <w:tcW w:w="1986" w:type="dxa"/>
          </w:tcPr>
          <w:p w14:paraId="3F8209B4" w14:textId="77777777" w:rsidR="00AF540D" w:rsidRDefault="00AF540D" w:rsidP="00E025FE">
            <w:pPr>
              <w:rPr>
                <w:b/>
                <w:bCs/>
                <w:u w:color="000000"/>
              </w:rPr>
            </w:pPr>
          </w:p>
          <w:p w14:paraId="7ABB11A2" w14:textId="77777777" w:rsidR="00AF540D" w:rsidRDefault="00AF540D" w:rsidP="00E025FE">
            <w:pPr>
              <w:rPr>
                <w:b/>
                <w:bCs/>
                <w:u w:color="000000"/>
              </w:rPr>
            </w:pPr>
          </w:p>
          <w:p w14:paraId="53ABD378" w14:textId="77777777" w:rsidR="00AF540D" w:rsidRDefault="00AF540D" w:rsidP="00E025FE">
            <w:pPr>
              <w:rPr>
                <w:b/>
                <w:bCs/>
                <w:u w:color="000000"/>
              </w:rPr>
            </w:pPr>
          </w:p>
          <w:p w14:paraId="01DC8C66" w14:textId="77777777" w:rsidR="00AF540D" w:rsidRDefault="00AF540D" w:rsidP="00E025FE">
            <w:pPr>
              <w:rPr>
                <w:b/>
                <w:bCs/>
                <w:u w:color="000000"/>
              </w:rPr>
            </w:pPr>
          </w:p>
          <w:p w14:paraId="2C707A42" w14:textId="77777777" w:rsidR="00EE7E9A" w:rsidRDefault="00EE7E9A" w:rsidP="00E025FE">
            <w:pPr>
              <w:rPr>
                <w:b/>
                <w:bCs/>
                <w:u w:color="000000"/>
              </w:rPr>
            </w:pPr>
          </w:p>
          <w:p w14:paraId="720EF55D" w14:textId="77777777" w:rsidR="00EE7E9A" w:rsidRDefault="00EE7E9A" w:rsidP="00E025FE">
            <w:pPr>
              <w:rPr>
                <w:b/>
                <w:bCs/>
                <w:u w:color="000000"/>
              </w:rPr>
            </w:pPr>
          </w:p>
          <w:p w14:paraId="42E7E440" w14:textId="77777777" w:rsidR="00EE7E9A" w:rsidRDefault="00EE7E9A" w:rsidP="00E025FE">
            <w:pPr>
              <w:rPr>
                <w:b/>
                <w:bCs/>
                <w:u w:color="000000"/>
              </w:rPr>
            </w:pPr>
          </w:p>
          <w:p w14:paraId="7B70E80C" w14:textId="77777777" w:rsidR="00EE7E9A" w:rsidRDefault="00EE7E9A" w:rsidP="00E025FE">
            <w:pPr>
              <w:rPr>
                <w:b/>
                <w:bCs/>
                <w:u w:color="000000"/>
              </w:rPr>
            </w:pPr>
          </w:p>
          <w:p w14:paraId="3582FEE9" w14:textId="77777777" w:rsidR="00EE7E9A" w:rsidRDefault="00EE7E9A" w:rsidP="00E025FE">
            <w:pPr>
              <w:rPr>
                <w:b/>
                <w:bCs/>
                <w:u w:color="000000"/>
              </w:rPr>
            </w:pPr>
          </w:p>
          <w:p w14:paraId="7D79EF82" w14:textId="77777777" w:rsidR="00EE7E9A" w:rsidRDefault="00EE7E9A" w:rsidP="00E025FE">
            <w:pPr>
              <w:rPr>
                <w:b/>
                <w:bCs/>
                <w:u w:color="000000"/>
              </w:rPr>
            </w:pPr>
          </w:p>
          <w:p w14:paraId="552C41A4" w14:textId="77777777" w:rsidR="00EE7E9A" w:rsidRDefault="00EE7E9A" w:rsidP="00E025FE">
            <w:pPr>
              <w:rPr>
                <w:b/>
                <w:bCs/>
                <w:u w:color="000000"/>
              </w:rPr>
            </w:pPr>
          </w:p>
          <w:p w14:paraId="184768CB" w14:textId="77777777" w:rsidR="00E025FE" w:rsidRPr="00AF540D" w:rsidRDefault="00E025FE" w:rsidP="00E025FE">
            <w:pPr>
              <w:rPr>
                <w:b/>
                <w:u w:color="000000"/>
                <w:lang w:val="fr-FR"/>
              </w:rPr>
            </w:pPr>
            <w:r w:rsidRPr="00AF540D">
              <w:rPr>
                <w:b/>
                <w:bCs/>
                <w:u w:color="000000"/>
              </w:rPr>
              <w:t xml:space="preserve">Specjalista: ds. oprogramowania InfluxDB </w:t>
            </w:r>
          </w:p>
          <w:p w14:paraId="4F5E06A5" w14:textId="77777777" w:rsidR="00E025FE" w:rsidRPr="007A25C8" w:rsidRDefault="00E025FE" w:rsidP="00E025FE">
            <w:pPr>
              <w:rPr>
                <w:color w:val="000000"/>
              </w:rPr>
            </w:pPr>
          </w:p>
        </w:tc>
        <w:tc>
          <w:tcPr>
            <w:tcW w:w="6945" w:type="dxa"/>
          </w:tcPr>
          <w:p w14:paraId="2839DB5C" w14:textId="0B7EA38D" w:rsidR="00AF540D" w:rsidRDefault="00AF540D" w:rsidP="00AF540D">
            <w:r w:rsidRPr="000E7DE6">
              <w:rPr>
                <w:rFonts w:eastAsia="Calibri"/>
                <w:bCs/>
              </w:rPr>
              <w:lastRenderedPageBreak/>
              <w:t>Oświadczam, że p.</w:t>
            </w:r>
            <w:r w:rsidR="00AE116E">
              <w:rPr>
                <w:rFonts w:eastAsia="Calibri"/>
                <w:bCs/>
              </w:rPr>
              <w:t xml:space="preserve"> …………………………………… zrealizował 2 wdrożenia</w:t>
            </w:r>
            <w:r w:rsidR="00D33BD1">
              <w:rPr>
                <w:rFonts w:eastAsia="Calibri"/>
                <w:bCs/>
              </w:rPr>
              <w:t xml:space="preserve"> projektów informatycznych</w:t>
            </w:r>
            <w:r w:rsidRPr="000E7DE6">
              <w:t xml:space="preserve">, w ciągu ostatnich </w:t>
            </w:r>
            <w:r w:rsidR="00417BB3">
              <w:t>4</w:t>
            </w:r>
            <w:r w:rsidR="00417BB3" w:rsidRPr="000E7DE6">
              <w:t xml:space="preserve"> </w:t>
            </w:r>
            <w:r w:rsidRPr="000E7DE6">
              <w:t>lat</w:t>
            </w:r>
            <w:r w:rsidR="00D33BD1">
              <w:t xml:space="preserve"> przed terminem składania ofert</w:t>
            </w:r>
            <w:r w:rsidRPr="000E7DE6">
              <w:t>, w środowisku rozproszonym, w których pełnił rolę specjalisty  oprogramowania</w:t>
            </w:r>
            <w:r w:rsidRPr="000E7DE6">
              <w:rPr>
                <w:b/>
                <w:u w:color="000000"/>
                <w:lang w:val="da-DK"/>
              </w:rPr>
              <w:t xml:space="preserve"> </w:t>
            </w:r>
            <w:r w:rsidRPr="000E7DE6">
              <w:rPr>
                <w:bCs/>
                <w:u w:color="000000"/>
              </w:rPr>
              <w:t>InfluxDB</w:t>
            </w:r>
            <w:r w:rsidRPr="000E7DE6">
              <w:rPr>
                <w:b/>
                <w:bCs/>
                <w:u w:color="000000"/>
              </w:rPr>
              <w:t xml:space="preserve"> </w:t>
            </w:r>
            <w:r w:rsidRPr="000E7DE6">
              <w:t xml:space="preserve">i w ich ramach wykonywał zadania </w:t>
            </w:r>
            <w:r w:rsidR="00EE7E9A">
              <w:t>związane z:</w:t>
            </w:r>
          </w:p>
          <w:p w14:paraId="32FA815B" w14:textId="77777777" w:rsidR="00EE7E9A" w:rsidRPr="003004BA" w:rsidRDefault="00EE7E9A" w:rsidP="004B06A2">
            <w:pPr>
              <w:numPr>
                <w:ilvl w:val="0"/>
                <w:numId w:val="63"/>
              </w:num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3004BA">
              <w:rPr>
                <w:rFonts w:eastAsia="Calibri"/>
                <w:noProof/>
                <w:sz w:val="20"/>
                <w:szCs w:val="20"/>
                <w:lang w:eastAsia="en-US"/>
              </w:rPr>
              <w:t xml:space="preserve">tworzeniem baz danych opartych o szeregi czasowe, </w:t>
            </w:r>
          </w:p>
          <w:p w14:paraId="4F41534E" w14:textId="77777777" w:rsidR="00EE7E9A" w:rsidRPr="003004BA" w:rsidRDefault="00EE7E9A" w:rsidP="004B06A2">
            <w:pPr>
              <w:numPr>
                <w:ilvl w:val="0"/>
                <w:numId w:val="63"/>
              </w:num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3004BA">
              <w:rPr>
                <w:rFonts w:eastAsia="Calibri"/>
                <w:noProof/>
                <w:sz w:val="20"/>
                <w:szCs w:val="20"/>
                <w:lang w:eastAsia="en-US"/>
              </w:rPr>
              <w:lastRenderedPageBreak/>
              <w:t xml:space="preserve">budowaniem baz danych przy użyciu języka SQL na potrzeby InfluxDB, </w:t>
            </w:r>
          </w:p>
          <w:p w14:paraId="1825A99C" w14:textId="77777777" w:rsidR="00EE7E9A" w:rsidRPr="003004BA" w:rsidRDefault="00EE7E9A" w:rsidP="004B06A2">
            <w:pPr>
              <w:numPr>
                <w:ilvl w:val="0"/>
                <w:numId w:val="63"/>
              </w:num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3004BA">
              <w:rPr>
                <w:rFonts w:eastAsia="Calibri"/>
                <w:noProof/>
                <w:sz w:val="20"/>
                <w:szCs w:val="20"/>
                <w:lang w:eastAsia="en-US"/>
              </w:rPr>
              <w:t>przeprowadzaniem optymalizacji zapytań,</w:t>
            </w:r>
          </w:p>
          <w:p w14:paraId="77E88A14" w14:textId="77777777" w:rsidR="00EE7E9A" w:rsidRPr="003004BA" w:rsidRDefault="00EE7E9A" w:rsidP="004B06A2">
            <w:pPr>
              <w:numPr>
                <w:ilvl w:val="0"/>
                <w:numId w:val="63"/>
              </w:num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3004BA">
              <w:rPr>
                <w:rFonts w:eastAsia="Calibri"/>
                <w:noProof/>
                <w:sz w:val="20"/>
                <w:szCs w:val="20"/>
                <w:lang w:eastAsia="en-US"/>
              </w:rPr>
              <w:t>konfigurowaniem oprogramowania Telegraf,</w:t>
            </w:r>
          </w:p>
          <w:p w14:paraId="2F061B40" w14:textId="77777777" w:rsidR="00EE7E9A" w:rsidRPr="003004BA" w:rsidRDefault="00EE7E9A" w:rsidP="004B06A2">
            <w:pPr>
              <w:numPr>
                <w:ilvl w:val="0"/>
                <w:numId w:val="63"/>
              </w:num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3004BA">
              <w:rPr>
                <w:rFonts w:eastAsia="Calibri"/>
                <w:noProof/>
                <w:sz w:val="20"/>
                <w:szCs w:val="20"/>
                <w:lang w:eastAsia="en-US"/>
              </w:rPr>
              <w:t>projektowaniem schematów baz danych w InfluxDB,</w:t>
            </w:r>
          </w:p>
          <w:p w14:paraId="18503501" w14:textId="77777777" w:rsidR="00EE7E9A" w:rsidRPr="003004BA" w:rsidRDefault="00EE7E9A" w:rsidP="004B06A2">
            <w:pPr>
              <w:numPr>
                <w:ilvl w:val="0"/>
                <w:numId w:val="63"/>
              </w:num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3004BA">
              <w:rPr>
                <w:rFonts w:eastAsia="Calibri"/>
                <w:noProof/>
                <w:sz w:val="20"/>
                <w:szCs w:val="20"/>
                <w:lang w:eastAsia="en-US"/>
              </w:rPr>
              <w:t>wykorzystaniem technik statystycznych w tym miar rozkładu i eksploracji danych,</w:t>
            </w:r>
          </w:p>
          <w:p w14:paraId="580E172B" w14:textId="77777777" w:rsidR="00EE7E9A" w:rsidRPr="003004BA" w:rsidRDefault="00EE7E9A" w:rsidP="004B06A2">
            <w:pPr>
              <w:numPr>
                <w:ilvl w:val="0"/>
                <w:numId w:val="63"/>
              </w:numPr>
              <w:overflowPunct w:val="0"/>
              <w:autoSpaceDE w:val="0"/>
              <w:autoSpaceDN w:val="0"/>
              <w:adjustRightInd w:val="0"/>
              <w:spacing w:line="276" w:lineRule="auto"/>
              <w:contextualSpacing/>
              <w:jc w:val="both"/>
              <w:textAlignment w:val="baseline"/>
              <w:rPr>
                <w:rFonts w:eastAsia="Calibri"/>
                <w:noProof/>
                <w:sz w:val="20"/>
                <w:szCs w:val="20"/>
                <w:lang w:eastAsia="en-US"/>
              </w:rPr>
            </w:pPr>
            <w:r w:rsidRPr="003004BA">
              <w:rPr>
                <w:rFonts w:eastAsia="Calibri"/>
                <w:noProof/>
                <w:sz w:val="20"/>
                <w:szCs w:val="20"/>
                <w:lang w:eastAsia="en-US"/>
              </w:rPr>
              <w:t xml:space="preserve"> wykorzystaniem technologii InfluxDB API</w:t>
            </w:r>
          </w:p>
          <w:p w14:paraId="4EA11F4E" w14:textId="77777777" w:rsidR="00AF540D" w:rsidRPr="000E7DE6" w:rsidRDefault="00AF540D" w:rsidP="00AF540D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>Wdrożenie 1</w:t>
            </w:r>
          </w:p>
          <w:p w14:paraId="163AC6BC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67E6D424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1D654B9C" w14:textId="77777777" w:rsidR="00AF540D" w:rsidRPr="000E7DE6" w:rsidRDefault="00AF540D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5212740A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0109A09F" w14:textId="25055FDE" w:rsidR="00AE116E" w:rsidRPr="00EE7E9A" w:rsidRDefault="00AF540D" w:rsidP="00EE7E9A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2FB479B6" w14:textId="77777777" w:rsidR="00AF540D" w:rsidRPr="000E7DE6" w:rsidRDefault="00AF540D" w:rsidP="00AF540D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>Wdrożenie 2</w:t>
            </w:r>
          </w:p>
          <w:p w14:paraId="39AE145C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664FCDB5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1E93931D" w14:textId="77777777" w:rsidR="00AF540D" w:rsidRPr="000E7DE6" w:rsidRDefault="00AF540D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1E7F8AC4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1DFB42C5" w14:textId="5287D7F6" w:rsidR="00AF540D" w:rsidRPr="000E7DE6" w:rsidRDefault="000E7DE6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6ED9DB7A" w14:textId="433A771F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>
              <w:rPr>
                <w:b/>
              </w:rPr>
              <w:t>Wdrożenie 3</w:t>
            </w:r>
          </w:p>
          <w:p w14:paraId="36C5BA9A" w14:textId="59D7E5B7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5A947358" w14:textId="1548170A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0C19E92A" w14:textId="534A6241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59129CD7" w14:textId="531D167A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6C1F393B" w14:textId="00A12905" w:rsidR="00E025FE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04E38EAA" w14:textId="05AAAAC9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 xml:space="preserve">Wdrożenie </w:t>
            </w:r>
            <w:r>
              <w:rPr>
                <w:b/>
              </w:rPr>
              <w:t>4</w:t>
            </w:r>
          </w:p>
          <w:p w14:paraId="28E4B78C" w14:textId="2DF57178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69623AA4" w14:textId="33048267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78709C09" w14:textId="3F526022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131F0C25" w14:textId="28B0648B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6531D75C" w14:textId="7AE4065E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</w:tc>
        <w:tc>
          <w:tcPr>
            <w:tcW w:w="1701" w:type="dxa"/>
            <w:vAlign w:val="center"/>
          </w:tcPr>
          <w:p w14:paraId="441FC215" w14:textId="6A31536C" w:rsidR="00E025FE" w:rsidRPr="000E7DE6" w:rsidRDefault="00A449A0" w:rsidP="00E025FE">
            <w:pPr>
              <w:spacing w:before="120"/>
              <w:rPr>
                <w:rFonts w:eastAsia="Calibri"/>
                <w:i/>
              </w:rPr>
            </w:pPr>
            <w:r w:rsidRPr="000E7DE6">
              <w:rPr>
                <w:b/>
              </w:rPr>
              <w:lastRenderedPageBreak/>
              <w:t>Dysponowanie bezpośrednie</w:t>
            </w:r>
            <w:r w:rsidR="00662D1E" w:rsidRPr="000E7DE6">
              <w:rPr>
                <w:b/>
              </w:rPr>
              <w:t>/ dysponowanie pośrednie*</w:t>
            </w:r>
          </w:p>
        </w:tc>
      </w:tr>
      <w:tr w:rsidR="009209C9" w:rsidRPr="007A25C8" w14:paraId="19A5B8FD" w14:textId="77777777" w:rsidTr="00D905BD">
        <w:trPr>
          <w:trHeight w:val="548"/>
        </w:trPr>
        <w:tc>
          <w:tcPr>
            <w:tcW w:w="708" w:type="dxa"/>
            <w:vAlign w:val="center"/>
          </w:tcPr>
          <w:p w14:paraId="4DBABE8E" w14:textId="4F38DA98" w:rsidR="00E025FE" w:rsidRPr="00AF540D" w:rsidRDefault="00E025FE" w:rsidP="00E025FE">
            <w:pPr>
              <w:spacing w:before="120"/>
              <w:jc w:val="center"/>
              <w:rPr>
                <w:rFonts w:eastAsia="Calibri"/>
              </w:rPr>
            </w:pPr>
            <w:r w:rsidRPr="00AF540D">
              <w:rPr>
                <w:rFonts w:eastAsia="Calibri"/>
              </w:rPr>
              <w:t>5.</w:t>
            </w:r>
          </w:p>
        </w:tc>
        <w:tc>
          <w:tcPr>
            <w:tcW w:w="1986" w:type="dxa"/>
          </w:tcPr>
          <w:p w14:paraId="0502C474" w14:textId="77777777" w:rsidR="00AF540D" w:rsidRDefault="00AF540D" w:rsidP="00E025FE">
            <w:pPr>
              <w:rPr>
                <w:b/>
                <w:bCs/>
                <w:u w:color="000000"/>
              </w:rPr>
            </w:pPr>
          </w:p>
          <w:p w14:paraId="56374DBD" w14:textId="77777777" w:rsidR="00AF540D" w:rsidRDefault="00AF540D" w:rsidP="00E025FE">
            <w:pPr>
              <w:rPr>
                <w:b/>
                <w:bCs/>
                <w:u w:color="000000"/>
              </w:rPr>
            </w:pPr>
          </w:p>
          <w:p w14:paraId="22AE33F4" w14:textId="77777777" w:rsidR="00AF540D" w:rsidRDefault="00AF540D" w:rsidP="00E025FE">
            <w:pPr>
              <w:rPr>
                <w:b/>
                <w:bCs/>
                <w:u w:color="000000"/>
              </w:rPr>
            </w:pPr>
          </w:p>
          <w:p w14:paraId="6750C486" w14:textId="77777777" w:rsidR="00AE116E" w:rsidRDefault="00AE116E" w:rsidP="00E025FE">
            <w:pPr>
              <w:rPr>
                <w:b/>
                <w:bCs/>
                <w:u w:color="000000"/>
              </w:rPr>
            </w:pPr>
          </w:p>
          <w:p w14:paraId="1FE36BBF" w14:textId="77777777" w:rsidR="00EE7E9A" w:rsidRDefault="00EE7E9A" w:rsidP="00E025FE">
            <w:pPr>
              <w:rPr>
                <w:b/>
                <w:bCs/>
                <w:u w:color="000000"/>
              </w:rPr>
            </w:pPr>
          </w:p>
          <w:p w14:paraId="209047E9" w14:textId="77777777" w:rsidR="00AE116E" w:rsidRDefault="00AE116E" w:rsidP="00E025FE">
            <w:pPr>
              <w:rPr>
                <w:b/>
                <w:bCs/>
                <w:u w:color="000000"/>
              </w:rPr>
            </w:pPr>
          </w:p>
          <w:p w14:paraId="5A237974" w14:textId="77777777" w:rsidR="00AE116E" w:rsidRDefault="00AE116E" w:rsidP="00E025FE">
            <w:pPr>
              <w:rPr>
                <w:b/>
                <w:bCs/>
                <w:u w:color="000000"/>
              </w:rPr>
            </w:pPr>
          </w:p>
          <w:p w14:paraId="1DF73FBE" w14:textId="77777777" w:rsidR="00AE116E" w:rsidRDefault="00AE116E" w:rsidP="00E025FE">
            <w:pPr>
              <w:rPr>
                <w:b/>
                <w:bCs/>
                <w:u w:color="000000"/>
              </w:rPr>
            </w:pPr>
          </w:p>
          <w:p w14:paraId="068BF40A" w14:textId="77777777" w:rsidR="00E025FE" w:rsidRPr="00AF540D" w:rsidRDefault="00E025FE" w:rsidP="00E025FE">
            <w:pPr>
              <w:rPr>
                <w:b/>
                <w:u w:color="000000"/>
              </w:rPr>
            </w:pPr>
            <w:r w:rsidRPr="00AF540D">
              <w:rPr>
                <w:b/>
                <w:bCs/>
                <w:u w:color="000000"/>
              </w:rPr>
              <w:t>Specjalista: ds. oprogramowanie Elasticsearch</w:t>
            </w:r>
            <w:r w:rsidRPr="00AF540D" w:rsidDel="007206E9">
              <w:rPr>
                <w:b/>
                <w:bCs/>
                <w:u w:color="000000"/>
              </w:rPr>
              <w:t xml:space="preserve"> </w:t>
            </w:r>
          </w:p>
          <w:p w14:paraId="102D3943" w14:textId="77777777" w:rsidR="00E025FE" w:rsidRPr="00AF540D" w:rsidRDefault="00E025FE" w:rsidP="00E025FE">
            <w:pPr>
              <w:rPr>
                <w:color w:val="000000"/>
              </w:rPr>
            </w:pPr>
          </w:p>
        </w:tc>
        <w:tc>
          <w:tcPr>
            <w:tcW w:w="6945" w:type="dxa"/>
          </w:tcPr>
          <w:p w14:paraId="7C247C7F" w14:textId="038E5FFA" w:rsidR="00AF540D" w:rsidRPr="000E7DE6" w:rsidRDefault="00AF540D" w:rsidP="00AF540D">
            <w:pPr>
              <w:rPr>
                <w:b/>
                <w:u w:color="000000"/>
              </w:rPr>
            </w:pPr>
            <w:r w:rsidRPr="000E7DE6">
              <w:rPr>
                <w:rFonts w:eastAsia="Calibri"/>
                <w:bCs/>
              </w:rPr>
              <w:t>Oświadczam, że p.</w:t>
            </w:r>
            <w:r w:rsidR="00AE116E">
              <w:rPr>
                <w:rFonts w:eastAsia="Calibri"/>
                <w:bCs/>
              </w:rPr>
              <w:t xml:space="preserve"> …………………………………… zrealizował 2 wdrożenia</w:t>
            </w:r>
            <w:r w:rsidR="00D33BD1">
              <w:rPr>
                <w:rFonts w:eastAsia="Calibri"/>
                <w:bCs/>
              </w:rPr>
              <w:t xml:space="preserve"> projektów informatycznych</w:t>
            </w:r>
            <w:r w:rsidRPr="000E7DE6">
              <w:t xml:space="preserve">, </w:t>
            </w:r>
            <w:r w:rsidR="00662D1E" w:rsidRPr="000E7DE6">
              <w:t>w ciągu ostatnich 4</w:t>
            </w:r>
            <w:r w:rsidRPr="000E7DE6">
              <w:t xml:space="preserve"> lat</w:t>
            </w:r>
            <w:r w:rsidR="00D33BD1">
              <w:t xml:space="preserve"> przed terminem składania ofert</w:t>
            </w:r>
            <w:r w:rsidRPr="000E7DE6">
              <w:t>, w środowisku rozproszonym, w których pełnił rolę specjalisty  oprogramowania</w:t>
            </w:r>
            <w:r w:rsidRPr="000E7DE6">
              <w:rPr>
                <w:b/>
                <w:u w:color="000000"/>
                <w:lang w:val="da-DK"/>
              </w:rPr>
              <w:t xml:space="preserve"> </w:t>
            </w:r>
            <w:r w:rsidRPr="000E7DE6">
              <w:rPr>
                <w:bCs/>
                <w:u w:color="000000"/>
              </w:rPr>
              <w:t>Elasticsearch</w:t>
            </w:r>
            <w:r w:rsidRPr="000E7DE6" w:rsidDel="007206E9">
              <w:rPr>
                <w:bCs/>
                <w:u w:color="000000"/>
              </w:rPr>
              <w:t xml:space="preserve"> </w:t>
            </w:r>
          </w:p>
          <w:p w14:paraId="44C67D51" w14:textId="59E6C48D" w:rsidR="00AF540D" w:rsidRDefault="00AF540D" w:rsidP="00AF540D">
            <w:pPr>
              <w:autoSpaceDE w:val="0"/>
              <w:autoSpaceDN w:val="0"/>
              <w:adjustRightInd w:val="0"/>
              <w:spacing w:line="269" w:lineRule="exact"/>
            </w:pPr>
            <w:r w:rsidRPr="000E7DE6">
              <w:t xml:space="preserve">i w ich ramach wykonywał zadania </w:t>
            </w:r>
            <w:r w:rsidR="00EE7E9A">
              <w:t>związane z:</w:t>
            </w:r>
          </w:p>
          <w:p w14:paraId="5DC2A72F" w14:textId="77777777" w:rsidR="00EE7E9A" w:rsidRPr="003004BA" w:rsidRDefault="00EE7E9A" w:rsidP="004B06A2">
            <w:pPr>
              <w:pStyle w:val="Styltabeli2"/>
              <w:numPr>
                <w:ilvl w:val="0"/>
                <w:numId w:val="64"/>
              </w:numPr>
              <w:rPr>
                <w:u w:color="000000"/>
              </w:rPr>
            </w:pPr>
            <w:r w:rsidRPr="003004BA">
              <w:rPr>
                <w:u w:color="000000"/>
              </w:rPr>
              <w:t xml:space="preserve">projektowaniem nierelacyjnych baz danych,  </w:t>
            </w:r>
          </w:p>
          <w:p w14:paraId="0F94A978" w14:textId="77777777" w:rsidR="00EE7E9A" w:rsidRPr="003004BA" w:rsidRDefault="00EE7E9A" w:rsidP="004B06A2">
            <w:pPr>
              <w:pStyle w:val="Styltabeli2"/>
              <w:numPr>
                <w:ilvl w:val="0"/>
                <w:numId w:val="64"/>
              </w:numPr>
              <w:rPr>
                <w:u w:color="000000"/>
              </w:rPr>
            </w:pPr>
            <w:r w:rsidRPr="003004BA">
              <w:rPr>
                <w:u w:color="000000"/>
              </w:rPr>
              <w:t>wykorzystaniem zagadnień związanych z wyszukiwaniem pełnotekstowym,</w:t>
            </w:r>
          </w:p>
          <w:p w14:paraId="55360994" w14:textId="77777777" w:rsidR="00EE7E9A" w:rsidRPr="003004BA" w:rsidRDefault="00EE7E9A" w:rsidP="004B06A2">
            <w:pPr>
              <w:pStyle w:val="Styltabeli2"/>
              <w:numPr>
                <w:ilvl w:val="0"/>
                <w:numId w:val="64"/>
              </w:numPr>
              <w:rPr>
                <w:u w:color="000000"/>
              </w:rPr>
            </w:pPr>
            <w:r w:rsidRPr="003004BA">
              <w:rPr>
                <w:u w:color="000000"/>
              </w:rPr>
              <w:t>prowadzeniem prac opartych na modelu danych Elasticsearch,</w:t>
            </w:r>
          </w:p>
          <w:p w14:paraId="151A5A52" w14:textId="77777777" w:rsidR="00EE7E9A" w:rsidRPr="003004BA" w:rsidRDefault="00EE7E9A" w:rsidP="004B06A2">
            <w:pPr>
              <w:pStyle w:val="Styltabeli2"/>
              <w:numPr>
                <w:ilvl w:val="0"/>
                <w:numId w:val="64"/>
              </w:numPr>
              <w:rPr>
                <w:u w:color="000000"/>
              </w:rPr>
            </w:pPr>
            <w:r w:rsidRPr="003004BA">
              <w:rPr>
                <w:u w:color="000000"/>
              </w:rPr>
              <w:t>budowaniem ELK Stack złożonego z Elasticsearch (środowisko wielowęzłowe) oraz  Logstash (środowisko złożone z wielu instancji), prezentującego dane w Kibana i Grafana, wspartego systemami kolejkowania (np. Redis), dostosowanego do pobierania danych z : Windows,  Linux, ESXi, baz danych ( Oracle, MS SQL, MySQL, PostgreSQL, DB2) i urządzeń sieciowych,</w:t>
            </w:r>
          </w:p>
          <w:p w14:paraId="2F07B051" w14:textId="77777777" w:rsidR="00EE7E9A" w:rsidRPr="003004BA" w:rsidRDefault="00EE7E9A" w:rsidP="004B06A2">
            <w:pPr>
              <w:pStyle w:val="Styltabeli2"/>
              <w:numPr>
                <w:ilvl w:val="0"/>
                <w:numId w:val="64"/>
              </w:numPr>
              <w:rPr>
                <w:u w:color="000000"/>
              </w:rPr>
            </w:pPr>
            <w:r w:rsidRPr="003004BA">
              <w:rPr>
                <w:u w:color="000000"/>
              </w:rPr>
              <w:t>wykorzystaniem logów Java do analizy występujących problemów,</w:t>
            </w:r>
          </w:p>
          <w:p w14:paraId="0DC2557C" w14:textId="77777777" w:rsidR="00AF540D" w:rsidRPr="000E7DE6" w:rsidRDefault="00AF540D" w:rsidP="00AF540D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>Wdrożenie 1</w:t>
            </w:r>
          </w:p>
          <w:p w14:paraId="73562D57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4C1664C1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12242D96" w14:textId="77777777" w:rsidR="00AF540D" w:rsidRPr="000E7DE6" w:rsidRDefault="00AF540D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10F5956F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387270CE" w14:textId="77777777" w:rsidR="00AF540D" w:rsidRDefault="00AF540D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65FECFA5" w14:textId="4342467A" w:rsidR="00EE7E9A" w:rsidRDefault="00EE7E9A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C62553" w14:textId="11E411DF" w:rsidR="009D03BF" w:rsidRDefault="009D03BF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EAD723" w14:textId="77777777" w:rsidR="009D03BF" w:rsidRPr="000E7DE6" w:rsidRDefault="009D03BF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5E727E" w14:textId="77777777" w:rsidR="00AF540D" w:rsidRPr="000E7DE6" w:rsidRDefault="00AF540D" w:rsidP="00AF540D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 w:rsidRPr="000E7DE6">
              <w:rPr>
                <w:b/>
              </w:rPr>
              <w:t>Wdrożenie 2</w:t>
            </w:r>
          </w:p>
          <w:p w14:paraId="575B1594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5C57A562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2970798B" w14:textId="77777777" w:rsidR="00AF540D" w:rsidRPr="000E7DE6" w:rsidRDefault="00AF540D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5AF39446" w14:textId="77777777" w:rsidR="00AF540D" w:rsidRPr="000E7DE6" w:rsidRDefault="00AF540D" w:rsidP="004B06A2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4D8C25E8" w14:textId="2FB66DCA" w:rsidR="00AF540D" w:rsidRPr="000E7DE6" w:rsidRDefault="000E7DE6" w:rsidP="00AF540D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49665553" w14:textId="4CE2AC74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>
              <w:rPr>
                <w:b/>
              </w:rPr>
              <w:t>Wdrożenie 3</w:t>
            </w:r>
          </w:p>
          <w:p w14:paraId="75E424B2" w14:textId="537C61A0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4C60AECF" w14:textId="7E3A06CF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341F15A4" w14:textId="76DAA66F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278DF146" w14:textId="11AC0197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42CC379C" w14:textId="068C0322" w:rsidR="00E025FE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</w:t>
            </w:r>
          </w:p>
          <w:p w14:paraId="2F7E245B" w14:textId="6EC44193" w:rsidR="00D33BD1" w:rsidRPr="000E7DE6" w:rsidRDefault="00D33BD1" w:rsidP="00D33BD1">
            <w:pPr>
              <w:autoSpaceDE w:val="0"/>
              <w:autoSpaceDN w:val="0"/>
              <w:adjustRightInd w:val="0"/>
              <w:spacing w:line="269" w:lineRule="exact"/>
              <w:rPr>
                <w:b/>
              </w:rPr>
            </w:pPr>
            <w:r>
              <w:rPr>
                <w:b/>
              </w:rPr>
              <w:t>Wdrożenie 4</w:t>
            </w:r>
          </w:p>
          <w:p w14:paraId="154571E1" w14:textId="33A7149D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Nazwa…………………………………………………………….</w:t>
            </w:r>
          </w:p>
          <w:p w14:paraId="242E8EC5" w14:textId="10AD8961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Okres (daty, od-do  kiedy było realizowane)</w:t>
            </w:r>
          </w:p>
          <w:p w14:paraId="2927E0BA" w14:textId="4B0A4F94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  <w:p w14:paraId="79E50C25" w14:textId="184EB763" w:rsidR="00D33BD1" w:rsidRPr="000E7DE6" w:rsidRDefault="00D33BD1" w:rsidP="00D33BD1">
            <w:pPr>
              <w:pStyle w:val="Akapitzlist"/>
              <w:numPr>
                <w:ilvl w:val="0"/>
                <w:numId w:val="58"/>
              </w:numPr>
              <w:autoSpaceDE w:val="0"/>
              <w:autoSpaceDN w:val="0"/>
              <w:adjustRightInd w:val="0"/>
              <w:spacing w:line="269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0E7DE6">
              <w:rPr>
                <w:rFonts w:ascii="Times New Roman" w:hAnsi="Times New Roman" w:cs="Times New Roman"/>
                <w:sz w:val="24"/>
                <w:szCs w:val="24"/>
              </w:rPr>
              <w:t>Podmiot, dla którego wdrożenie było realizowane</w:t>
            </w:r>
          </w:p>
          <w:p w14:paraId="31FA737E" w14:textId="58546059" w:rsidR="00D33BD1" w:rsidRPr="000E7DE6" w:rsidRDefault="00D33BD1" w:rsidP="00D33BD1">
            <w:pPr>
              <w:pStyle w:val="Akapitzlist"/>
              <w:autoSpaceDE w:val="0"/>
              <w:autoSpaceDN w:val="0"/>
              <w:adjustRightInd w:val="0"/>
              <w:spacing w:line="269" w:lineRule="exact"/>
              <w:ind w:left="5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…………………………………………………………………….</w:t>
            </w:r>
          </w:p>
        </w:tc>
        <w:tc>
          <w:tcPr>
            <w:tcW w:w="1701" w:type="dxa"/>
            <w:vAlign w:val="center"/>
          </w:tcPr>
          <w:p w14:paraId="702D6C6E" w14:textId="1AE1F99A" w:rsidR="00E025FE" w:rsidRPr="000E7DE6" w:rsidRDefault="00A449A0" w:rsidP="00E025FE">
            <w:pPr>
              <w:spacing w:before="120"/>
              <w:rPr>
                <w:rFonts w:eastAsia="Calibri"/>
                <w:i/>
              </w:rPr>
            </w:pPr>
            <w:r w:rsidRPr="000E7DE6">
              <w:rPr>
                <w:b/>
              </w:rPr>
              <w:lastRenderedPageBreak/>
              <w:t>Dysponowanie bezpośrednie</w:t>
            </w:r>
            <w:r w:rsidR="00662D1E" w:rsidRPr="000E7DE6">
              <w:rPr>
                <w:b/>
              </w:rPr>
              <w:t>/ dysponowanie pośrednie*</w:t>
            </w:r>
          </w:p>
        </w:tc>
      </w:tr>
    </w:tbl>
    <w:p w14:paraId="157BB20B" w14:textId="0A17E950" w:rsidR="00662D1E" w:rsidRPr="00662D1E" w:rsidRDefault="00662D1E" w:rsidP="00662D1E">
      <w:pPr>
        <w:autoSpaceDE w:val="0"/>
        <w:ind w:right="-569"/>
        <w:jc w:val="both"/>
      </w:pPr>
      <w:r w:rsidRPr="00A449A0">
        <w:t>*</w:t>
      </w:r>
      <w:r w:rsidRPr="00662D1E">
        <w:t xml:space="preserve">Z </w:t>
      </w:r>
      <w:r w:rsidRPr="00662D1E">
        <w:rPr>
          <w:u w:val="single"/>
        </w:rPr>
        <w:t>dysponowaniem bezpośrednim</w:t>
      </w:r>
      <w:r w:rsidRPr="00662D1E">
        <w:t xml:space="preserve"> mamy do czynienia, gdy tytułem prawnym do powołania się przez Wykonawcę na dysponowanie osobami zdolnymi do wykonania zamówienia jest stosunek prawny istniejący bezpośrednio pomiędzy Wykonawcą a osobami, na dysponowanie którymi Wykonawca się powołuje.</w:t>
      </w:r>
    </w:p>
    <w:p w14:paraId="66989A6A" w14:textId="61A3B0EC" w:rsidR="00662D1E" w:rsidRPr="00662D1E" w:rsidRDefault="00662D1E" w:rsidP="00662D1E">
      <w:pPr>
        <w:autoSpaceDE w:val="0"/>
        <w:ind w:right="-455"/>
        <w:jc w:val="both"/>
      </w:pPr>
      <w:r w:rsidRPr="00662D1E">
        <w:t xml:space="preserve">Z </w:t>
      </w:r>
      <w:r w:rsidRPr="00662D1E">
        <w:rPr>
          <w:u w:val="single"/>
        </w:rPr>
        <w:t>pośrednim dysponowaniem</w:t>
      </w:r>
      <w:r w:rsidRPr="00662D1E">
        <w:t xml:space="preserve">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22a ustawy Pzp, stosowne zobowiązanie podmiotu trzeciego do udostępnienia tych osób.</w:t>
      </w:r>
    </w:p>
    <w:p w14:paraId="39DC1842" w14:textId="77777777" w:rsidR="00FF5E6F" w:rsidRPr="007A25C8" w:rsidRDefault="00FF5E6F" w:rsidP="00FF5E6F">
      <w:pPr>
        <w:spacing w:before="120"/>
        <w:rPr>
          <w:rFonts w:eastAsia="Calibri"/>
          <w:b/>
          <w:i/>
          <w:u w:val="single"/>
        </w:rPr>
      </w:pPr>
    </w:p>
    <w:p w14:paraId="4B9B6794" w14:textId="77777777" w:rsidR="00FF5E6F" w:rsidRPr="007A25C8" w:rsidRDefault="00FF5E6F" w:rsidP="00FF5E6F">
      <w:pPr>
        <w:rPr>
          <w:rFonts w:eastAsia="Calibri"/>
          <w:i/>
        </w:rPr>
      </w:pPr>
      <w:r w:rsidRPr="007A25C8">
        <w:rPr>
          <w:rFonts w:eastAsia="Calibri"/>
          <w:i/>
        </w:rPr>
        <w:t>_____________ dnia __ __ roku</w:t>
      </w:r>
      <w:r w:rsidRPr="007A25C8">
        <w:rPr>
          <w:rFonts w:eastAsia="Calibri"/>
          <w:i/>
        </w:rPr>
        <w:softHyphen/>
      </w:r>
    </w:p>
    <w:p w14:paraId="23E17D2C" w14:textId="77777777" w:rsidR="00FF5E6F" w:rsidRPr="007A25C8" w:rsidRDefault="00FF5E6F" w:rsidP="00FF5E6F">
      <w:pPr>
        <w:rPr>
          <w:rFonts w:eastAsia="Calibri"/>
          <w:i/>
        </w:rPr>
      </w:pPr>
      <w:r w:rsidRPr="007A25C8">
        <w:rPr>
          <w:rFonts w:eastAsia="Calibri"/>
          <w:i/>
        </w:rPr>
        <w:t xml:space="preserve">                                                                            _________________________________</w:t>
      </w:r>
    </w:p>
    <w:p w14:paraId="1C8BC3BF" w14:textId="77777777" w:rsidR="00FF5E6F" w:rsidRDefault="00FF5E6F" w:rsidP="00FF5E6F">
      <w:pPr>
        <w:spacing w:before="120"/>
        <w:ind w:firstLine="3960"/>
        <w:jc w:val="center"/>
        <w:rPr>
          <w:rFonts w:eastAsia="Calibri"/>
          <w:i/>
        </w:rPr>
      </w:pPr>
      <w:r w:rsidRPr="007A25C8">
        <w:rPr>
          <w:rFonts w:eastAsia="Calibri"/>
          <w:i/>
        </w:rPr>
        <w:t>(podpis Wykonawcy/Pełnomocnika)</w:t>
      </w:r>
    </w:p>
    <w:p w14:paraId="76CE25A7" w14:textId="1A32CBC8" w:rsidR="00115AE3" w:rsidRDefault="00115AE3">
      <w:pPr>
        <w:spacing w:after="160" w:line="259" w:lineRule="auto"/>
        <w:rPr>
          <w:rFonts w:eastAsia="Calibri"/>
          <w:i/>
        </w:rPr>
      </w:pPr>
      <w:r>
        <w:rPr>
          <w:rFonts w:eastAsia="Calibri"/>
          <w:i/>
        </w:rPr>
        <w:br w:type="page"/>
      </w:r>
    </w:p>
    <w:p w14:paraId="31AC90B9" w14:textId="2EA4B69B" w:rsidR="00115AE3" w:rsidRPr="007A25C8" w:rsidRDefault="00115AE3" w:rsidP="00FF5E6F">
      <w:pPr>
        <w:spacing w:before="120"/>
        <w:ind w:firstLine="3960"/>
        <w:jc w:val="center"/>
        <w:rPr>
          <w:rFonts w:eastAsia="Calibri"/>
          <w:i/>
        </w:rPr>
      </w:pPr>
    </w:p>
    <w:p w14:paraId="345F24A0" w14:textId="0A8933EB" w:rsidR="0061457F" w:rsidRPr="00AB3200" w:rsidRDefault="004C0EBC" w:rsidP="004C0EBC">
      <w:pPr>
        <w:ind w:left="7090"/>
        <w:rPr>
          <w:b/>
        </w:rPr>
      </w:pPr>
      <w:r>
        <w:rPr>
          <w:b/>
          <w:lang w:eastAsia="en-US"/>
        </w:rPr>
        <w:t>F</w:t>
      </w:r>
      <w:r w:rsidR="0061457F" w:rsidRPr="00AB3200">
        <w:rPr>
          <w:b/>
        </w:rPr>
        <w:t xml:space="preserve">ormularz </w:t>
      </w:r>
      <w:r w:rsidR="0061457F" w:rsidRPr="00AB3200">
        <w:rPr>
          <w:noProof/>
        </w:rPr>
        <mc:AlternateContent>
          <mc:Choice Requires="wps">
            <w:drawing>
              <wp:anchor distT="0" distB="0" distL="114935" distR="114935" simplePos="0" relativeHeight="251666944" behindDoc="0" locked="0" layoutInCell="1" allowOverlap="1" wp14:anchorId="7A11DF86" wp14:editId="1AB90215">
                <wp:simplePos x="0" y="0"/>
                <wp:positionH relativeFrom="column">
                  <wp:posOffset>-19685</wp:posOffset>
                </wp:positionH>
                <wp:positionV relativeFrom="paragraph">
                  <wp:posOffset>252095</wp:posOffset>
                </wp:positionV>
                <wp:extent cx="2080895" cy="938530"/>
                <wp:effectExtent l="0" t="0" r="14605" b="13970"/>
                <wp:wrapTight wrapText="bothSides">
                  <wp:wrapPolygon edited="0">
                    <wp:start x="0" y="0"/>
                    <wp:lineTo x="0" y="21483"/>
                    <wp:lineTo x="21554" y="21483"/>
                    <wp:lineTo x="21554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9385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66D59E" w14:textId="77777777" w:rsidR="00B97C34" w:rsidRDefault="00B97C34" w:rsidP="0061457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41DF280" w14:textId="77777777" w:rsidR="00B97C34" w:rsidRDefault="00B97C34" w:rsidP="0061457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BED0C1D" w14:textId="77777777" w:rsidR="00B97C34" w:rsidRDefault="00B97C34" w:rsidP="0061457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7FF698C9" w14:textId="77777777" w:rsidR="00B97C34" w:rsidRDefault="00B97C34" w:rsidP="0061457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325058B9" w14:textId="77777777" w:rsidR="00B97C34" w:rsidRDefault="00B97C34" w:rsidP="0061457F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F6874DE" w14:textId="77777777" w:rsidR="00B97C34" w:rsidRPr="0028527A" w:rsidRDefault="00B97C34" w:rsidP="0061457F">
                            <w:pPr>
                              <w:jc w:val="center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28527A">
                              <w:rPr>
                                <w:i/>
                                <w:sz w:val="20"/>
                                <w:szCs w:val="20"/>
                              </w:rPr>
                              <w:t>(nazwa Wykonawcy)</w:t>
                            </w:r>
                          </w:p>
                          <w:p w14:paraId="7558434F" w14:textId="77777777" w:rsidR="00B97C34" w:rsidRDefault="00B97C34"/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11DF86" id="Pole tekstowe 10" o:spid="_x0000_s1034" type="#_x0000_t202" style="position:absolute;left:0;text-align:left;margin-left:-1.55pt;margin-top:19.85pt;width:163.85pt;height:73.9pt;z-index:2516669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" strokeweight=".5pt">
                <v:textbox inset="7.45pt,3.85pt,7.45pt,3.85pt">
                  <w:txbxContent>
                    <w:p w14:paraId="6066D59E" w14:textId="77777777" w:rsidR="00B97C34" w:rsidRDefault="00B97C34" w:rsidP="0061457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41DF280" w14:textId="77777777" w:rsidR="00B97C34" w:rsidRDefault="00B97C34" w:rsidP="0061457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BED0C1D" w14:textId="77777777" w:rsidR="00B97C34" w:rsidRDefault="00B97C34" w:rsidP="0061457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7FF698C9" w14:textId="77777777" w:rsidR="00B97C34" w:rsidRDefault="00B97C34" w:rsidP="0061457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325058B9" w14:textId="77777777" w:rsidR="00B97C34" w:rsidRDefault="00B97C34" w:rsidP="0061457F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F6874DE" w14:textId="77777777" w:rsidR="00B97C34" w:rsidRPr="0028527A" w:rsidRDefault="00B97C34" w:rsidP="0061457F">
                      <w:pPr>
                        <w:jc w:val="center"/>
                        <w:rPr>
                          <w:i/>
                          <w:sz w:val="20"/>
                          <w:szCs w:val="20"/>
                        </w:rPr>
                      </w:pPr>
                      <w:r w:rsidRPr="0028527A">
                        <w:rPr>
                          <w:i/>
                          <w:sz w:val="20"/>
                          <w:szCs w:val="20"/>
                        </w:rPr>
                        <w:t>(nazwa Wykonawcy)</w:t>
                      </w:r>
                    </w:p>
                    <w:p w14:paraId="7558434F" w14:textId="77777777" w:rsidR="00B97C34" w:rsidRDefault="00B97C34"/>
                  </w:txbxContent>
                </v:textbox>
                <w10:wrap type="tight"/>
              </v:shape>
            </w:pict>
          </mc:Fallback>
        </mc:AlternateContent>
      </w:r>
      <w:r w:rsidR="0061457F" w:rsidRPr="00AB3200">
        <w:rPr>
          <w:noProof/>
        </w:rPr>
        <mc:AlternateContent>
          <mc:Choice Requires="wps">
            <w:drawing>
              <wp:anchor distT="0" distB="0" distL="114935" distR="114935" simplePos="0" relativeHeight="251667968" behindDoc="0" locked="0" layoutInCell="1" allowOverlap="1" wp14:anchorId="46919068" wp14:editId="595DC923">
                <wp:simplePos x="0" y="0"/>
                <wp:positionH relativeFrom="column">
                  <wp:posOffset>2057400</wp:posOffset>
                </wp:positionH>
                <wp:positionV relativeFrom="paragraph">
                  <wp:posOffset>251460</wp:posOffset>
                </wp:positionV>
                <wp:extent cx="3695065" cy="939165"/>
                <wp:effectExtent l="0" t="0" r="19685" b="13335"/>
                <wp:wrapTight wrapText="bothSides">
                  <wp:wrapPolygon edited="0">
                    <wp:start x="0" y="0"/>
                    <wp:lineTo x="0" y="21469"/>
                    <wp:lineTo x="21604" y="21469"/>
                    <wp:lineTo x="21604" y="0"/>
                    <wp:lineTo x="0" y="0"/>
                  </wp:wrapPolygon>
                </wp:wrapTight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95065" cy="9391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298224" w14:textId="77777777" w:rsidR="00B97C34" w:rsidRPr="0028527A" w:rsidRDefault="00B97C34" w:rsidP="0061457F">
                            <w:pPr>
                              <w:spacing w:after="120"/>
                              <w:jc w:val="center"/>
                              <w:rPr>
                                <w:b/>
                              </w:rPr>
                            </w:pPr>
                            <w:r w:rsidRPr="0028527A">
                              <w:rPr>
                                <w:b/>
                              </w:rPr>
                              <w:t>Oświadczenie</w:t>
                            </w:r>
                          </w:p>
                          <w:p w14:paraId="6D728CB2" w14:textId="77777777" w:rsidR="00B97C34" w:rsidRPr="0028527A" w:rsidRDefault="00B97C34" w:rsidP="006145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527A">
                              <w:rPr>
                                <w:b/>
                              </w:rPr>
                              <w:t xml:space="preserve">o przynależności lub braku przynależności </w:t>
                            </w:r>
                          </w:p>
                          <w:p w14:paraId="5E8C7EE6" w14:textId="77777777" w:rsidR="00B97C34" w:rsidRPr="0028527A" w:rsidRDefault="00B97C34" w:rsidP="0061457F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28527A">
                              <w:rPr>
                                <w:b/>
                              </w:rPr>
                              <w:t xml:space="preserve">do tej samej grupy kapitałowej, o której mowa </w:t>
                            </w:r>
                            <w:r w:rsidRPr="0028527A">
                              <w:rPr>
                                <w:b/>
                              </w:rPr>
                              <w:br/>
                              <w:t>w art. 24 ust. 1 pkt 23 ustawy Pzp</w:t>
                            </w:r>
                          </w:p>
                          <w:p w14:paraId="4EED2FAB" w14:textId="77777777" w:rsidR="00B97C34" w:rsidRPr="0028527A" w:rsidRDefault="00B97C34" w:rsidP="0061457F">
                            <w:pPr>
                              <w:jc w:val="center"/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919068" id="Pole tekstowe 9" o:spid="_x0000_s1035" type="#_x0000_t202" style="position:absolute;left:0;text-align:left;margin-left:162pt;margin-top:19.8pt;width:290.95pt;height:73.95pt;z-index:25166796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" fillcolor="silver" strokeweight=".5pt">
                <v:textbox inset="7.45pt,3.85pt,7.45pt,3.85pt">
                  <w:txbxContent>
                    <w:p w14:paraId="62298224" w14:textId="77777777" w:rsidR="00B97C34" w:rsidRPr="0028527A" w:rsidRDefault="00B97C34" w:rsidP="0061457F">
                      <w:pPr>
                        <w:spacing w:after="120"/>
                        <w:jc w:val="center"/>
                        <w:rPr>
                          <w:b/>
                        </w:rPr>
                      </w:pPr>
                      <w:r w:rsidRPr="0028527A">
                        <w:rPr>
                          <w:b/>
                        </w:rPr>
                        <w:t>Oświadczenie</w:t>
                      </w:r>
                    </w:p>
                    <w:p w14:paraId="6D728CB2" w14:textId="77777777" w:rsidR="00B97C34" w:rsidRPr="0028527A" w:rsidRDefault="00B97C34" w:rsidP="0061457F">
                      <w:pPr>
                        <w:jc w:val="center"/>
                        <w:rPr>
                          <w:b/>
                        </w:rPr>
                      </w:pPr>
                      <w:r w:rsidRPr="0028527A">
                        <w:rPr>
                          <w:b/>
                        </w:rPr>
                        <w:t xml:space="preserve">o przynależności lub braku przynależności </w:t>
                      </w:r>
                    </w:p>
                    <w:p w14:paraId="5E8C7EE6" w14:textId="77777777" w:rsidR="00B97C34" w:rsidRPr="0028527A" w:rsidRDefault="00B97C34" w:rsidP="0061457F">
                      <w:pPr>
                        <w:jc w:val="center"/>
                        <w:rPr>
                          <w:b/>
                        </w:rPr>
                      </w:pPr>
                      <w:r w:rsidRPr="0028527A">
                        <w:rPr>
                          <w:b/>
                        </w:rPr>
                        <w:t xml:space="preserve">do tej samej grupy kapitałowej, o której mowa </w:t>
                      </w:r>
                      <w:r w:rsidRPr="0028527A">
                        <w:rPr>
                          <w:b/>
                        </w:rPr>
                        <w:br/>
                        <w:t>w art. 24 ust. 1 pkt 23 ustawy Pzp</w:t>
                      </w:r>
                    </w:p>
                    <w:p w14:paraId="4EED2FAB" w14:textId="77777777" w:rsidR="00B97C34" w:rsidRPr="0028527A" w:rsidRDefault="00B97C34" w:rsidP="0061457F">
                      <w:pPr>
                        <w:jc w:val="center"/>
                        <w:rPr>
                          <w:b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C66DFE">
        <w:rPr>
          <w:b/>
        </w:rPr>
        <w:t>2.5.</w:t>
      </w:r>
    </w:p>
    <w:p w14:paraId="7C4AA575" w14:textId="77777777" w:rsidR="0061457F" w:rsidRPr="00AB3200" w:rsidRDefault="0061457F" w:rsidP="0061457F">
      <w:pPr>
        <w:rPr>
          <w:b/>
        </w:rPr>
      </w:pPr>
    </w:p>
    <w:p w14:paraId="56BA80C0" w14:textId="77777777" w:rsidR="0061457F" w:rsidRPr="007101AB" w:rsidRDefault="0061457F" w:rsidP="0061457F">
      <w:pPr>
        <w:rPr>
          <w:b/>
        </w:rPr>
      </w:pPr>
      <w:r w:rsidRPr="007101AB">
        <w:rPr>
          <w:b/>
        </w:rPr>
        <w:t>Wykonawca:</w:t>
      </w:r>
    </w:p>
    <w:p w14:paraId="4BEA1A58" w14:textId="77777777" w:rsidR="0061457F" w:rsidRPr="007101AB" w:rsidRDefault="0061457F" w:rsidP="00E42D41">
      <w:pPr>
        <w:tabs>
          <w:tab w:val="left" w:pos="6237"/>
          <w:tab w:val="left" w:pos="9070"/>
        </w:tabs>
        <w:ind w:right="-2"/>
      </w:pPr>
      <w:r w:rsidRPr="007101AB">
        <w:t>______</w:t>
      </w:r>
      <w:r w:rsidR="00E42D41" w:rsidRPr="007101AB">
        <w:t>___</w:t>
      </w:r>
      <w:r w:rsidRPr="007101AB">
        <w:t>_______________</w:t>
      </w:r>
      <w:r w:rsidR="00E42D41" w:rsidRPr="007101AB">
        <w:t>_________________________________________</w:t>
      </w:r>
      <w:r w:rsidRPr="007101AB">
        <w:t>__________</w:t>
      </w:r>
    </w:p>
    <w:p w14:paraId="6F017E94" w14:textId="77777777" w:rsidR="0061457F" w:rsidRPr="007101AB" w:rsidRDefault="0061457F" w:rsidP="00E42D41">
      <w:pPr>
        <w:ind w:right="-2"/>
        <w:jc w:val="center"/>
        <w:rPr>
          <w:i/>
        </w:rPr>
      </w:pPr>
      <w:r w:rsidRPr="007101AB">
        <w:rPr>
          <w:i/>
        </w:rPr>
        <w:t>(pełna nazwa/firma, adres)</w:t>
      </w:r>
    </w:p>
    <w:p w14:paraId="2761E116" w14:textId="6D96FA03" w:rsidR="0061457F" w:rsidRPr="007101AB" w:rsidRDefault="004C0EBC" w:rsidP="00E42D41">
      <w:pPr>
        <w:ind w:right="-2"/>
      </w:pPr>
      <w:r w:rsidRPr="007101AB">
        <w:t>NIP</w:t>
      </w:r>
      <w:r w:rsidR="00E42D41" w:rsidRPr="007101AB">
        <w:t>: ________________________________________________________________</w:t>
      </w:r>
    </w:p>
    <w:p w14:paraId="7104E36E" w14:textId="77777777" w:rsidR="00E42D41" w:rsidRPr="007101AB" w:rsidRDefault="00E42D41" w:rsidP="00E42D41">
      <w:pPr>
        <w:ind w:right="4903"/>
      </w:pPr>
    </w:p>
    <w:p w14:paraId="6395D604" w14:textId="77777777" w:rsidR="0061457F" w:rsidRPr="007101AB" w:rsidRDefault="0061457F" w:rsidP="00E42D41">
      <w:pPr>
        <w:ind w:right="-2"/>
      </w:pPr>
      <w:r w:rsidRPr="007101AB">
        <w:t>KRS/CEiDG</w:t>
      </w:r>
      <w:r w:rsidR="00E42D41" w:rsidRPr="007101AB">
        <w:t>): _______________________________________________________________</w:t>
      </w:r>
    </w:p>
    <w:p w14:paraId="06403664" w14:textId="77777777" w:rsidR="0061457F" w:rsidRPr="007101AB" w:rsidRDefault="0061457F" w:rsidP="00E42D41">
      <w:pPr>
        <w:spacing w:before="360"/>
        <w:ind w:right="-2"/>
      </w:pPr>
      <w:r w:rsidRPr="007101AB">
        <w:t>reprezentowany przez:</w:t>
      </w:r>
      <w:r w:rsidR="00E42D41" w:rsidRPr="007101AB">
        <w:t xml:space="preserve"> ________________________________________________________</w:t>
      </w:r>
    </w:p>
    <w:p w14:paraId="6873531F" w14:textId="77777777" w:rsidR="0061457F" w:rsidRPr="007101AB" w:rsidRDefault="0061457F" w:rsidP="00E42D41">
      <w:pPr>
        <w:ind w:left="2268" w:right="-2"/>
        <w:jc w:val="center"/>
        <w:rPr>
          <w:i/>
        </w:rPr>
      </w:pPr>
      <w:r w:rsidRPr="007101AB">
        <w:rPr>
          <w:i/>
        </w:rPr>
        <w:t>(imię, nazwisko, stanowisko/podstawa do reprezentacji)</w:t>
      </w:r>
    </w:p>
    <w:p w14:paraId="2B48C054" w14:textId="77777777" w:rsidR="0061457F" w:rsidRPr="007101AB" w:rsidRDefault="0061457F" w:rsidP="0061457F"/>
    <w:p w14:paraId="1E3400E5" w14:textId="77777777" w:rsidR="00C66DFE" w:rsidRPr="007101AB" w:rsidRDefault="00C66DFE" w:rsidP="0061457F"/>
    <w:p w14:paraId="210717DB" w14:textId="77777777" w:rsidR="0061457F" w:rsidRPr="007101AB" w:rsidRDefault="0061457F" w:rsidP="0061457F">
      <w:pPr>
        <w:spacing w:after="120"/>
        <w:jc w:val="center"/>
        <w:rPr>
          <w:b/>
          <w:u w:val="single"/>
        </w:rPr>
      </w:pPr>
      <w:r w:rsidRPr="007101AB">
        <w:rPr>
          <w:b/>
          <w:u w:val="single"/>
        </w:rPr>
        <w:t xml:space="preserve">Oświadczenie </w:t>
      </w:r>
      <w:r w:rsidR="006E21EE" w:rsidRPr="007101AB">
        <w:rPr>
          <w:b/>
          <w:u w:val="single"/>
        </w:rPr>
        <w:t>W</w:t>
      </w:r>
      <w:r w:rsidRPr="007101AB">
        <w:rPr>
          <w:b/>
          <w:u w:val="single"/>
        </w:rPr>
        <w:t xml:space="preserve">ykonawcy </w:t>
      </w:r>
    </w:p>
    <w:p w14:paraId="282AEF06" w14:textId="77777777" w:rsidR="0061457F" w:rsidRPr="007101AB" w:rsidRDefault="0061457F" w:rsidP="00E42D41">
      <w:pPr>
        <w:jc w:val="both"/>
        <w:rPr>
          <w:b/>
        </w:rPr>
      </w:pPr>
      <w:r w:rsidRPr="007101AB">
        <w:rPr>
          <w:b/>
        </w:rPr>
        <w:t xml:space="preserve">o przynależności lub braku przynależności </w:t>
      </w:r>
      <w:r w:rsidR="00E42D41" w:rsidRPr="007101AB">
        <w:rPr>
          <w:b/>
        </w:rPr>
        <w:t xml:space="preserve">do tej samej grupy kapitałowej, </w:t>
      </w:r>
      <w:r w:rsidRPr="007101AB">
        <w:rPr>
          <w:b/>
        </w:rPr>
        <w:t xml:space="preserve">o której mowa w art. 24 ust. 1 pkt 23 ustawy </w:t>
      </w:r>
      <w:r w:rsidR="00E42D41" w:rsidRPr="007101AB">
        <w:rPr>
          <w:b/>
        </w:rPr>
        <w:t>Pzp</w:t>
      </w:r>
    </w:p>
    <w:p w14:paraId="12207114" w14:textId="77777777" w:rsidR="0061457F" w:rsidRPr="007101AB" w:rsidRDefault="0061457F" w:rsidP="00E42D41">
      <w:pPr>
        <w:jc w:val="both"/>
      </w:pPr>
    </w:p>
    <w:p w14:paraId="74297703" w14:textId="5FBB0FA7" w:rsidR="004C0EBC" w:rsidRPr="007101AB" w:rsidRDefault="0061457F" w:rsidP="004C0EBC">
      <w:pPr>
        <w:overflowPunct w:val="0"/>
        <w:autoSpaceDE w:val="0"/>
        <w:autoSpaceDN w:val="0"/>
        <w:adjustRightInd w:val="0"/>
        <w:textAlignment w:val="baseline"/>
        <w:rPr>
          <w:rFonts w:eastAsia="Calibri"/>
          <w:b/>
          <w:lang w:eastAsia="en-US"/>
        </w:rPr>
      </w:pPr>
      <w:r w:rsidRPr="007101AB">
        <w:t xml:space="preserve">Biorąc  udział w postępowaniu na świadczenie przez Wykonawcę na rzecz Zamawiającego </w:t>
      </w:r>
      <w:r w:rsidRPr="007101AB">
        <w:br/>
      </w:r>
      <w:r w:rsidR="004C0EBC" w:rsidRPr="007101AB">
        <w:rPr>
          <w:b/>
        </w:rPr>
        <w:t xml:space="preserve">Usługi </w:t>
      </w:r>
      <w:r w:rsidR="004C0EBC" w:rsidRPr="007101AB">
        <w:rPr>
          <w:rFonts w:eastAsia="Calibri"/>
          <w:b/>
          <w:lang w:eastAsia="en-US"/>
        </w:rPr>
        <w:t>informatyczn</w:t>
      </w:r>
      <w:r w:rsidR="00115AE3" w:rsidRPr="007101AB">
        <w:rPr>
          <w:rFonts w:eastAsia="Calibri"/>
          <w:b/>
          <w:lang w:eastAsia="en-US"/>
        </w:rPr>
        <w:t>e</w:t>
      </w:r>
      <w:r w:rsidR="004C0EBC" w:rsidRPr="007101AB">
        <w:rPr>
          <w:rFonts w:eastAsia="Calibri"/>
          <w:b/>
          <w:lang w:eastAsia="en-US"/>
        </w:rPr>
        <w:t xml:space="preserve"> </w:t>
      </w:r>
      <w:r w:rsidR="007101AB" w:rsidRPr="007101AB">
        <w:rPr>
          <w:b/>
        </w:rPr>
        <w:t>w wymiarze do 790 roboczogodzin</w:t>
      </w:r>
      <w:r w:rsidR="007101AB" w:rsidRPr="007101AB">
        <w:t xml:space="preserve"> </w:t>
      </w:r>
      <w:r w:rsidR="004C0EBC" w:rsidRPr="007101AB">
        <w:rPr>
          <w:rFonts w:eastAsia="Calibri"/>
          <w:b/>
          <w:lang w:eastAsia="en-US"/>
        </w:rPr>
        <w:t>dla Oprogramowania:</w:t>
      </w:r>
    </w:p>
    <w:p w14:paraId="75C79317" w14:textId="77777777" w:rsidR="004C0EBC" w:rsidRPr="007101AB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101AB">
        <w:rPr>
          <w:rFonts w:ascii="Times New Roman" w:eastAsia="Calibri" w:hAnsi="Times New Roman" w:cs="Times New Roman"/>
          <w:sz w:val="24"/>
          <w:szCs w:val="24"/>
        </w:rPr>
        <w:t>Nagios (check_mk)</w:t>
      </w:r>
    </w:p>
    <w:p w14:paraId="0462D3DE" w14:textId="77777777" w:rsidR="004C0EBC" w:rsidRPr="007101AB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101AB">
        <w:rPr>
          <w:rFonts w:ascii="Times New Roman" w:eastAsia="Calibri" w:hAnsi="Times New Roman" w:cs="Times New Roman"/>
          <w:sz w:val="24"/>
          <w:szCs w:val="24"/>
        </w:rPr>
        <w:t>Grafana</w:t>
      </w:r>
    </w:p>
    <w:p w14:paraId="5E669E86" w14:textId="77777777" w:rsidR="004C0EBC" w:rsidRPr="007101AB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101AB">
        <w:rPr>
          <w:rFonts w:ascii="Times New Roman" w:eastAsia="Calibri" w:hAnsi="Times New Roman" w:cs="Times New Roman"/>
          <w:sz w:val="24"/>
          <w:szCs w:val="24"/>
        </w:rPr>
        <w:t>InfluxDB</w:t>
      </w:r>
    </w:p>
    <w:p w14:paraId="21DC6155" w14:textId="77777777" w:rsidR="004C0EBC" w:rsidRPr="007101AB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101AB">
        <w:rPr>
          <w:rFonts w:ascii="Times New Roman" w:eastAsia="Calibri" w:hAnsi="Times New Roman" w:cs="Times New Roman"/>
          <w:sz w:val="24"/>
          <w:szCs w:val="24"/>
        </w:rPr>
        <w:t>OCS Inventory</w:t>
      </w:r>
    </w:p>
    <w:p w14:paraId="1E8ECDE0" w14:textId="77777777" w:rsidR="004C0EBC" w:rsidRPr="007101AB" w:rsidRDefault="004C0EBC" w:rsidP="004B06A2">
      <w:pPr>
        <w:pStyle w:val="Akapitzlist"/>
        <w:numPr>
          <w:ilvl w:val="0"/>
          <w:numId w:val="46"/>
        </w:numPr>
        <w:overflowPunct w:val="0"/>
        <w:autoSpaceDE w:val="0"/>
        <w:autoSpaceDN w:val="0"/>
        <w:adjustRightInd w:val="0"/>
        <w:contextualSpacing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7101AB">
        <w:rPr>
          <w:rFonts w:ascii="Times New Roman" w:eastAsia="Calibri" w:hAnsi="Times New Roman" w:cs="Times New Roman"/>
          <w:sz w:val="24"/>
          <w:szCs w:val="24"/>
        </w:rPr>
        <w:t>Elasticsearch</w:t>
      </w:r>
    </w:p>
    <w:p w14:paraId="4C131EF7" w14:textId="77777777" w:rsidR="00C66DFE" w:rsidRPr="007101AB" w:rsidRDefault="00C66DFE" w:rsidP="004C0EBC">
      <w:pPr>
        <w:jc w:val="both"/>
        <w:rPr>
          <w:spacing w:val="-2"/>
        </w:rPr>
      </w:pPr>
    </w:p>
    <w:p w14:paraId="3B1B5CDF" w14:textId="0EB7B5C2" w:rsidR="004C0EBC" w:rsidRPr="007101AB" w:rsidRDefault="004C0EBC" w:rsidP="004C0EBC">
      <w:pPr>
        <w:jc w:val="both"/>
        <w:rPr>
          <w:b/>
        </w:rPr>
      </w:pPr>
      <w:r w:rsidRPr="007101AB">
        <w:rPr>
          <w:spacing w:val="-2"/>
        </w:rPr>
        <w:t>znak: PN/</w:t>
      </w:r>
      <w:r w:rsidR="00EB71A4" w:rsidRPr="007101AB">
        <w:rPr>
          <w:spacing w:val="-2"/>
        </w:rPr>
        <w:t>8</w:t>
      </w:r>
      <w:r w:rsidRPr="007101AB">
        <w:rPr>
          <w:spacing w:val="-2"/>
        </w:rPr>
        <w:t>/20/HGEA</w:t>
      </w:r>
    </w:p>
    <w:p w14:paraId="45144C54" w14:textId="540237F4" w:rsidR="0061457F" w:rsidRPr="003B3FC3" w:rsidRDefault="0061457F" w:rsidP="004C0EBC">
      <w:pPr>
        <w:pStyle w:val="Bezodstpw"/>
        <w:spacing w:line="320" w:lineRule="exact"/>
        <w:rPr>
          <w:b/>
          <w:u w:val="single"/>
        </w:rPr>
      </w:pPr>
    </w:p>
    <w:p w14:paraId="28964A17" w14:textId="77777777" w:rsidR="0061457F" w:rsidRDefault="0061457F" w:rsidP="0061457F">
      <w:pPr>
        <w:jc w:val="both"/>
      </w:pPr>
      <w:r w:rsidRPr="00AB3200">
        <w:t xml:space="preserve">prowadzonego przez </w:t>
      </w:r>
      <w:r w:rsidR="00B50531">
        <w:t>Centrum Informatyki Resortu Finansów</w:t>
      </w:r>
      <w:r w:rsidRPr="00AB3200">
        <w:t>, po zapoznaniu się z informacją o które</w:t>
      </w:r>
      <w:r w:rsidR="00FA58FE" w:rsidRPr="00AB3200">
        <w:t>j mowa w art. 86 ust. 5 ustawy P</w:t>
      </w:r>
      <w:r w:rsidRPr="00AB3200">
        <w:t>zp, oświadczam, co następuje:</w:t>
      </w:r>
    </w:p>
    <w:p w14:paraId="230FFB93" w14:textId="77777777" w:rsidR="00C66DFE" w:rsidRPr="00C66DFE" w:rsidRDefault="00C66DFE" w:rsidP="0061457F">
      <w:pPr>
        <w:jc w:val="both"/>
      </w:pPr>
    </w:p>
    <w:p w14:paraId="38965F27" w14:textId="77777777" w:rsidR="00C66DFE" w:rsidRPr="00C66DFE" w:rsidRDefault="00C66DFE" w:rsidP="00C66DFE">
      <w:pPr>
        <w:ind w:left="10"/>
        <w:jc w:val="both"/>
      </w:pPr>
      <w:r w:rsidRPr="00C66DFE">
        <w:t xml:space="preserve">Oświadczam, że nie należymy do żadnej grupy kapitałowej w rozumieniu ustawy z dnia 16 lutego 2017 r. o ochronie konkurencji i konsumentów (Dz. U. z 2015 r. poz. 184, 1618 i 1634)*. </w:t>
      </w:r>
    </w:p>
    <w:p w14:paraId="28A5243B" w14:textId="77777777" w:rsidR="0061457F" w:rsidRPr="00AB3200" w:rsidRDefault="0061457F" w:rsidP="0028527A">
      <w:pPr>
        <w:ind w:left="274"/>
      </w:pPr>
    </w:p>
    <w:p w14:paraId="626BB709" w14:textId="77777777" w:rsidR="0061457F" w:rsidRPr="00AB3200" w:rsidRDefault="0061457F" w:rsidP="00E42D41">
      <w:pPr>
        <w:ind w:left="10"/>
        <w:jc w:val="both"/>
      </w:pPr>
      <w:r w:rsidRPr="00AB3200">
        <w:t>Oświadczam, że nie należymy do tej samej grupy kapitałowej o której mowa w art. 24 ust. 1 pkt 23 ustawy z dnia 29 stycznia 2004 r. Prawo zamówień public</w:t>
      </w:r>
      <w:r w:rsidR="00E42D41">
        <w:t xml:space="preserve">znych (dalej jako: ustawa Pzp), </w:t>
      </w:r>
      <w:r w:rsidRPr="00AB3200">
        <w:t xml:space="preserve">do której należą inni wykonawcy składający ofertę w postępowaniu * </w:t>
      </w:r>
    </w:p>
    <w:p w14:paraId="5959B8AC" w14:textId="77777777" w:rsidR="0061457F" w:rsidRPr="00AB3200" w:rsidRDefault="0061457F" w:rsidP="0061457F">
      <w:pPr>
        <w:ind w:left="10"/>
        <w:jc w:val="both"/>
      </w:pPr>
    </w:p>
    <w:p w14:paraId="620E879B" w14:textId="77777777" w:rsidR="0061457F" w:rsidRDefault="0061457F" w:rsidP="0061457F">
      <w:pPr>
        <w:spacing w:after="120"/>
        <w:ind w:left="11"/>
        <w:jc w:val="both"/>
      </w:pPr>
      <w:r w:rsidRPr="00AB3200">
        <w:t>Oświadczam, że należymy do tej samej grupy kapitałowej o której mowa w art. 24 ust. 1 pkt 23 ustawy z dnia 29 stycznia 2004 r. Prawo zamówień publicznyc</w:t>
      </w:r>
      <w:r w:rsidR="00FA58FE" w:rsidRPr="00AB3200">
        <w:t xml:space="preserve">h (dalej jako: ustawa Pzp) </w:t>
      </w:r>
      <w:r w:rsidR="00FA58FE" w:rsidRPr="00AB3200">
        <w:br/>
        <w:t>co W</w:t>
      </w:r>
      <w:r w:rsidRPr="00AB3200">
        <w:t>ykonawca:</w:t>
      </w:r>
    </w:p>
    <w:p w14:paraId="29631CB5" w14:textId="77777777" w:rsidR="00BE1997" w:rsidRPr="00AB3200" w:rsidRDefault="00BE1997" w:rsidP="0061457F">
      <w:pPr>
        <w:spacing w:after="120"/>
        <w:ind w:left="11"/>
        <w:jc w:val="both"/>
      </w:pPr>
    </w:p>
    <w:p w14:paraId="62753F71" w14:textId="77777777" w:rsidR="0028527A" w:rsidRDefault="0028527A" w:rsidP="0061457F">
      <w:pPr>
        <w:spacing w:after="120"/>
        <w:ind w:left="11"/>
        <w:jc w:val="both"/>
      </w:pPr>
      <w:r>
        <w:lastRenderedPageBreak/>
        <w:t>___________________________________________________________________________</w:t>
      </w:r>
    </w:p>
    <w:p w14:paraId="470FAEBD" w14:textId="77777777" w:rsidR="0061457F" w:rsidRPr="0028527A" w:rsidRDefault="0061457F" w:rsidP="0028527A">
      <w:pPr>
        <w:spacing w:after="120"/>
        <w:ind w:left="11"/>
        <w:jc w:val="center"/>
        <w:rPr>
          <w:sz w:val="20"/>
          <w:szCs w:val="20"/>
        </w:rPr>
      </w:pPr>
      <w:r w:rsidRPr="0028527A">
        <w:rPr>
          <w:sz w:val="20"/>
          <w:szCs w:val="20"/>
        </w:rPr>
        <w:t>(dane Wykonawcy)</w:t>
      </w:r>
    </w:p>
    <w:p w14:paraId="3FAF5696" w14:textId="77777777" w:rsidR="0061457F" w:rsidRPr="0028527A" w:rsidRDefault="0028527A" w:rsidP="0028527A">
      <w:pPr>
        <w:ind w:left="10"/>
        <w:jc w:val="center"/>
        <w:rPr>
          <w:sz w:val="20"/>
          <w:szCs w:val="20"/>
        </w:rPr>
      </w:pPr>
      <w:r>
        <w:t>________________________________________________________________________</w:t>
      </w:r>
      <w:r w:rsidR="0061457F" w:rsidRPr="00AB3200">
        <w:t xml:space="preserve"> </w:t>
      </w:r>
      <w:r w:rsidR="0061457F" w:rsidRPr="0028527A">
        <w:rPr>
          <w:sz w:val="20"/>
          <w:szCs w:val="20"/>
        </w:rPr>
        <w:t>(dane Wykonawcy)</w:t>
      </w:r>
    </w:p>
    <w:p w14:paraId="44998EBC" w14:textId="77777777" w:rsidR="0061457F" w:rsidRPr="00AB3200" w:rsidRDefault="0061457F" w:rsidP="0061457F">
      <w:pPr>
        <w:ind w:left="10"/>
        <w:jc w:val="both"/>
      </w:pPr>
    </w:p>
    <w:p w14:paraId="52059EC2" w14:textId="77777777" w:rsidR="0061457F" w:rsidRPr="00AB3200" w:rsidRDefault="0061457F" w:rsidP="0061457F">
      <w:pPr>
        <w:ind w:left="10"/>
        <w:jc w:val="both"/>
      </w:pPr>
      <w:r w:rsidRPr="00AB3200">
        <w:t xml:space="preserve">który złożył ofertę w niniejszym postępowaniu*; </w:t>
      </w:r>
    </w:p>
    <w:p w14:paraId="3CA857DC" w14:textId="77777777" w:rsidR="0061457F" w:rsidRPr="00AB3200" w:rsidRDefault="0061457F" w:rsidP="0061457F">
      <w:pPr>
        <w:ind w:left="10"/>
        <w:jc w:val="both"/>
        <w:rPr>
          <w:i/>
        </w:rPr>
      </w:pPr>
    </w:p>
    <w:p w14:paraId="1A8C9762" w14:textId="1497D867" w:rsidR="0061457F" w:rsidRDefault="00C66DFE" w:rsidP="00C66DFE">
      <w:pPr>
        <w:jc w:val="both"/>
        <w:rPr>
          <w:i/>
        </w:rPr>
      </w:pPr>
      <w:r>
        <w:rPr>
          <w:i/>
        </w:rPr>
        <w:t>*</w:t>
      </w:r>
      <w:r w:rsidR="0061457F" w:rsidRPr="00AB3200">
        <w:rPr>
          <w:i/>
        </w:rPr>
        <w:t xml:space="preserve">niepotrzebne skreślić  </w:t>
      </w:r>
    </w:p>
    <w:p w14:paraId="2055A5C3" w14:textId="77777777" w:rsidR="00C66DFE" w:rsidRPr="00AB3200" w:rsidRDefault="00C66DFE" w:rsidP="00C66DFE">
      <w:pPr>
        <w:jc w:val="both"/>
        <w:rPr>
          <w:i/>
        </w:rPr>
      </w:pPr>
    </w:p>
    <w:p w14:paraId="1E984E30" w14:textId="77777777" w:rsidR="0061457F" w:rsidRPr="00D905BD" w:rsidRDefault="0061457F" w:rsidP="0061457F">
      <w:pPr>
        <w:autoSpaceDE w:val="0"/>
        <w:autoSpaceDN w:val="0"/>
        <w:adjustRightInd w:val="0"/>
        <w:spacing w:after="120"/>
        <w:ind w:left="10"/>
        <w:rPr>
          <w:rFonts w:eastAsia="Calibri"/>
          <w:i/>
          <w:iCs/>
        </w:rPr>
      </w:pPr>
      <w:r w:rsidRPr="00D905BD">
        <w:rPr>
          <w:rFonts w:eastAsia="Calibri"/>
          <w:i/>
          <w:iCs/>
        </w:rPr>
        <w:t>UWAGA:</w:t>
      </w:r>
    </w:p>
    <w:p w14:paraId="53FC5B22" w14:textId="6C2335D2" w:rsidR="0061457F" w:rsidRPr="00D905BD" w:rsidRDefault="0061457F" w:rsidP="004B06A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D905B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Wykonawca ubiegający się o udzielenie zamówienia przekazuje niniejszy „Formularz” Zamawiającemu </w:t>
      </w:r>
      <w:r w:rsidRPr="00D905BD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</w:rPr>
        <w:t xml:space="preserve">w terminie 3 dni </w:t>
      </w:r>
      <w:r w:rsidRPr="00D905BD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 xml:space="preserve">od dnia zamieszczenia na stronie internetowej informacji, </w:t>
      </w:r>
      <w:r w:rsidRPr="00D905B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o której mowa w art. 86 ust. 5 ustawy Pzp. </w:t>
      </w:r>
    </w:p>
    <w:p w14:paraId="1340FD13" w14:textId="77777777" w:rsidR="0061457F" w:rsidRPr="00AB3200" w:rsidRDefault="0061457F" w:rsidP="004B06A2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284" w:hanging="284"/>
        <w:jc w:val="both"/>
        <w:rPr>
          <w:rFonts w:eastAsia="Calibri"/>
          <w:i/>
          <w:iCs/>
        </w:rPr>
      </w:pPr>
      <w:r w:rsidRPr="00AB3200">
        <w:rPr>
          <w:rFonts w:eastAsia="Calibri"/>
          <w:i/>
          <w:iCs/>
        </w:rPr>
        <w:t>W przypadku Wykonawców wspólnie ubiegających się o udzielenie zamówienia Oświadczenie składa każdy z Wykonawców lub wspólników spółki cywilnej.</w:t>
      </w:r>
    </w:p>
    <w:p w14:paraId="3F396D96" w14:textId="77777777" w:rsidR="0061457F" w:rsidRPr="0028527A" w:rsidRDefault="0061457F" w:rsidP="004B06A2">
      <w:pPr>
        <w:numPr>
          <w:ilvl w:val="0"/>
          <w:numId w:val="7"/>
        </w:numPr>
        <w:autoSpaceDE w:val="0"/>
        <w:autoSpaceDN w:val="0"/>
        <w:adjustRightInd w:val="0"/>
        <w:spacing w:after="120"/>
        <w:ind w:left="284" w:hanging="284"/>
        <w:jc w:val="both"/>
        <w:rPr>
          <w:i/>
        </w:rPr>
      </w:pPr>
      <w:r w:rsidRPr="0028527A">
        <w:rPr>
          <w:rFonts w:eastAsia="Calibri"/>
          <w:i/>
          <w:iCs/>
        </w:rPr>
        <w:t>W przypadku gdy Wykonawca przynależy do tej samej grupy kapitałowej, o której mowa</w:t>
      </w:r>
      <w:r w:rsidRPr="0028527A">
        <w:rPr>
          <w:i/>
        </w:rPr>
        <w:t xml:space="preserve"> w art. 24 ust. 1 pkt 23 ustawy </w:t>
      </w:r>
      <w:r w:rsidR="0028527A">
        <w:rPr>
          <w:i/>
        </w:rPr>
        <w:t>P</w:t>
      </w:r>
      <w:r w:rsidRPr="0028527A">
        <w:rPr>
          <w:i/>
        </w:rPr>
        <w:t xml:space="preserve">zp,  </w:t>
      </w:r>
      <w:r w:rsidRPr="0028527A">
        <w:rPr>
          <w:rFonts w:eastAsia="Calibri"/>
          <w:bCs/>
          <w:i/>
          <w:color w:val="000000"/>
        </w:rPr>
        <w:t xml:space="preserve">może przedstawić wraz z niniejszym oświadczeniem dowody, że powiązania z innym wykonawcą nie prowadzą do zakłócenia konkurencji w przedmiotowym postępowaniu zgodnie z art. 24 ust 11 </w:t>
      </w:r>
      <w:r w:rsidR="0028527A">
        <w:rPr>
          <w:rFonts w:eastAsia="Calibri"/>
          <w:bCs/>
          <w:i/>
          <w:color w:val="000000"/>
        </w:rPr>
        <w:t>ustawy Pzp</w:t>
      </w:r>
      <w:r w:rsidRPr="0028527A">
        <w:rPr>
          <w:rFonts w:eastAsia="Calibri"/>
          <w:bCs/>
          <w:i/>
          <w:color w:val="000000"/>
        </w:rPr>
        <w:t xml:space="preserve">. </w:t>
      </w:r>
      <w:r w:rsidRPr="0028527A">
        <w:rPr>
          <w:i/>
        </w:rPr>
        <w:t xml:space="preserve"> </w:t>
      </w:r>
    </w:p>
    <w:p w14:paraId="192DE95D" w14:textId="77777777" w:rsidR="0061457F" w:rsidRPr="00AB3200" w:rsidRDefault="0061457F" w:rsidP="0061457F">
      <w:pPr>
        <w:ind w:firstLine="708"/>
        <w:jc w:val="both"/>
      </w:pPr>
    </w:p>
    <w:p w14:paraId="115E4E68" w14:textId="77777777" w:rsidR="0061457F" w:rsidRPr="00AB3200" w:rsidRDefault="0061457F" w:rsidP="0061457F">
      <w:pPr>
        <w:ind w:firstLine="708"/>
        <w:jc w:val="both"/>
      </w:pPr>
    </w:p>
    <w:p w14:paraId="69F2B968" w14:textId="77777777" w:rsidR="0061457F" w:rsidRPr="00AB3200" w:rsidRDefault="0061457F" w:rsidP="0061457F">
      <w:pPr>
        <w:tabs>
          <w:tab w:val="left" w:pos="4032"/>
        </w:tabs>
        <w:jc w:val="both"/>
        <w:rPr>
          <w:b/>
        </w:rPr>
      </w:pPr>
    </w:p>
    <w:p w14:paraId="1FBFAB84" w14:textId="77777777" w:rsidR="0061457F" w:rsidRPr="00AB3200" w:rsidRDefault="0061457F" w:rsidP="0061457F">
      <w:pPr>
        <w:rPr>
          <w:lang w:eastAsia="ar-SA"/>
        </w:rPr>
      </w:pPr>
      <w:r w:rsidRPr="00AB3200">
        <w:t>__________________ dnia __ __ _____ roku</w:t>
      </w:r>
    </w:p>
    <w:p w14:paraId="1723AD8A" w14:textId="77777777" w:rsidR="0061457F" w:rsidRPr="00AB3200" w:rsidRDefault="0061457F" w:rsidP="0061457F">
      <w:pPr>
        <w:ind w:firstLine="5220"/>
        <w:jc w:val="center"/>
        <w:rPr>
          <w:i/>
        </w:rPr>
      </w:pPr>
      <w:r w:rsidRPr="00AB3200">
        <w:rPr>
          <w:i/>
        </w:rPr>
        <w:t>______________________________</w:t>
      </w:r>
    </w:p>
    <w:p w14:paraId="4EC53EA7" w14:textId="77777777" w:rsidR="0061457F" w:rsidRPr="0028527A" w:rsidRDefault="0061457F" w:rsidP="0061457F">
      <w:pPr>
        <w:ind w:firstLine="4500"/>
        <w:jc w:val="center"/>
        <w:rPr>
          <w:color w:val="00B0F0"/>
          <w:sz w:val="20"/>
          <w:szCs w:val="20"/>
        </w:rPr>
      </w:pPr>
      <w:r w:rsidRPr="0028527A">
        <w:rPr>
          <w:i/>
          <w:sz w:val="20"/>
          <w:szCs w:val="20"/>
        </w:rPr>
        <w:t xml:space="preserve">     </w:t>
      </w:r>
      <w:r w:rsidR="0028527A">
        <w:rPr>
          <w:i/>
          <w:sz w:val="20"/>
          <w:szCs w:val="20"/>
        </w:rPr>
        <w:t xml:space="preserve">    </w:t>
      </w:r>
      <w:r w:rsidRPr="0028527A">
        <w:rPr>
          <w:i/>
          <w:sz w:val="20"/>
          <w:szCs w:val="20"/>
        </w:rPr>
        <w:t xml:space="preserve">    (</w:t>
      </w:r>
      <w:r w:rsidR="0028527A">
        <w:rPr>
          <w:i/>
          <w:sz w:val="20"/>
          <w:szCs w:val="20"/>
        </w:rPr>
        <w:t>podpis(y) Wykonawcy/Pełnomocnika)</w:t>
      </w:r>
    </w:p>
    <w:p w14:paraId="00017D5D" w14:textId="77777777" w:rsidR="0061457F" w:rsidRPr="00AB3200" w:rsidRDefault="0061457F" w:rsidP="0061457F">
      <w:pPr>
        <w:rPr>
          <w:b/>
        </w:rPr>
      </w:pPr>
    </w:p>
    <w:p w14:paraId="54331374" w14:textId="77777777" w:rsidR="0028527A" w:rsidRDefault="0028527A" w:rsidP="00586314">
      <w:pPr>
        <w:spacing w:after="160" w:line="259" w:lineRule="auto"/>
      </w:pPr>
    </w:p>
    <w:p w14:paraId="467E2B99" w14:textId="77777777" w:rsidR="00586314" w:rsidRDefault="00586314" w:rsidP="00586314">
      <w:pPr>
        <w:spacing w:after="160" w:line="259" w:lineRule="auto"/>
      </w:pPr>
    </w:p>
    <w:p w14:paraId="43072DAC" w14:textId="4E3D7004" w:rsidR="00586314" w:rsidRDefault="00586314" w:rsidP="00586314">
      <w:pPr>
        <w:spacing w:after="160" w:line="259" w:lineRule="auto"/>
      </w:pPr>
    </w:p>
    <w:p w14:paraId="056FEA31" w14:textId="77777777" w:rsidR="00586314" w:rsidRDefault="00586314" w:rsidP="00586314">
      <w:pPr>
        <w:spacing w:after="160" w:line="259" w:lineRule="auto"/>
      </w:pPr>
    </w:p>
    <w:p w14:paraId="317810F3" w14:textId="77777777" w:rsidR="00586314" w:rsidRDefault="00586314" w:rsidP="00586314">
      <w:pPr>
        <w:spacing w:after="160" w:line="259" w:lineRule="auto"/>
      </w:pPr>
    </w:p>
    <w:p w14:paraId="662F0820" w14:textId="77777777" w:rsidR="00586314" w:rsidRDefault="00586314" w:rsidP="00586314">
      <w:pPr>
        <w:spacing w:after="160" w:line="259" w:lineRule="auto"/>
      </w:pPr>
    </w:p>
    <w:p w14:paraId="3557A943" w14:textId="77777777" w:rsidR="00586314" w:rsidRDefault="00586314" w:rsidP="00586314">
      <w:pPr>
        <w:spacing w:after="160" w:line="259" w:lineRule="auto"/>
      </w:pPr>
    </w:p>
    <w:bookmarkStart w:id="1" w:name="mip44787963"/>
    <w:bookmarkStart w:id="2" w:name="mip44787964"/>
    <w:bookmarkStart w:id="3" w:name="mip44787965"/>
    <w:bookmarkStart w:id="4" w:name="mip46066549"/>
    <w:bookmarkEnd w:id="1"/>
    <w:bookmarkEnd w:id="2"/>
    <w:bookmarkEnd w:id="3"/>
    <w:bookmarkEnd w:id="4"/>
    <w:p w14:paraId="611A5EC0" w14:textId="6E1A4142" w:rsidR="00B56738" w:rsidRDefault="00B56738" w:rsidP="00BE1997">
      <w:pPr>
        <w:spacing w:after="160" w:line="259" w:lineRule="auto"/>
        <w:rPr>
          <w:b/>
        </w:rPr>
      </w:pPr>
    </w:p>
    <w:sectPr w:rsidR="00B56738" w:rsidSect="00CA4C0C">
      <w:headerReference w:type="default" r:id="rId13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EE5558" w14:textId="77777777" w:rsidR="00B97C34" w:rsidRDefault="00B97C34" w:rsidP="00BE245A">
      <w:r>
        <w:separator/>
      </w:r>
    </w:p>
  </w:endnote>
  <w:endnote w:type="continuationSeparator" w:id="0">
    <w:p w14:paraId="069D5524" w14:textId="77777777" w:rsidR="00B97C34" w:rsidRDefault="00B97C34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EE"/>
    <w:family w:val="roman"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BMLogo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EE"/>
    <w:family w:val="roman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jaVu Sans">
    <w:altName w:val="Arial Unicode MS"/>
    <w:charset w:val="80"/>
    <w:family w:val="auto"/>
    <w:pitch w:val="variable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tim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PL">
    <w:charset w:val="00"/>
    <w:family w:val="auto"/>
    <w:pitch w:val="variable"/>
    <w:sig w:usb0="E0002A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641532" w14:textId="77777777" w:rsidR="00B97C34" w:rsidRPr="00E141C9" w:rsidRDefault="00B97C34">
    <w:pPr>
      <w:pStyle w:val="Stopka"/>
      <w:ind w:right="360"/>
      <w:jc w:val="right"/>
      <w:rPr>
        <w:rFonts w:ascii="Arial" w:hAnsi="Arial" w:cs="Arial"/>
        <w:b/>
        <w:bCs/>
        <w:sz w:val="16"/>
        <w:szCs w:val="16"/>
      </w:rPr>
    </w:pPr>
    <w:r w:rsidRPr="00E141C9">
      <w:rPr>
        <w:rStyle w:val="Numerstrony"/>
        <w:rFonts w:ascii="Arial" w:hAnsi="Arial" w:cs="Arial"/>
        <w:bCs/>
      </w:rPr>
      <w:fldChar w:fldCharType="begin"/>
    </w:r>
    <w:r w:rsidRPr="00E141C9">
      <w:rPr>
        <w:rStyle w:val="Numerstrony"/>
        <w:rFonts w:ascii="Arial" w:hAnsi="Arial" w:cs="Arial"/>
        <w:bCs/>
      </w:rPr>
      <w:instrText xml:space="preserve"> PAGE </w:instrText>
    </w:r>
    <w:r w:rsidRPr="00E141C9">
      <w:rPr>
        <w:rStyle w:val="Numerstrony"/>
        <w:rFonts w:ascii="Arial" w:hAnsi="Arial" w:cs="Arial"/>
        <w:bCs/>
      </w:rPr>
      <w:fldChar w:fldCharType="separate"/>
    </w:r>
    <w:r w:rsidR="00BE1997">
      <w:rPr>
        <w:rStyle w:val="Numerstrony"/>
        <w:rFonts w:ascii="Arial" w:hAnsi="Arial" w:cs="Arial"/>
        <w:bCs/>
        <w:noProof/>
      </w:rPr>
      <w:t>1</w:t>
    </w:r>
    <w:r w:rsidRPr="00E141C9">
      <w:rPr>
        <w:rStyle w:val="Numerstrony"/>
        <w:rFonts w:ascii="Arial" w:hAnsi="Arial" w:cs="Arial"/>
        <w:bCs/>
      </w:rPr>
      <w:fldChar w:fldCharType="end"/>
    </w:r>
  </w:p>
  <w:p w14:paraId="5E8DE6DE" w14:textId="77777777" w:rsidR="00B97C34" w:rsidRDefault="00B97C34"/>
  <w:p w14:paraId="04DECC56" w14:textId="77777777" w:rsidR="00B97C34" w:rsidRDefault="00B97C3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AF0D99" w14:textId="77777777" w:rsidR="00B97C34" w:rsidRDefault="00B97C34" w:rsidP="00BE245A">
      <w:r>
        <w:separator/>
      </w:r>
    </w:p>
  </w:footnote>
  <w:footnote w:type="continuationSeparator" w:id="0">
    <w:p w14:paraId="473D8614" w14:textId="77777777" w:rsidR="00B97C34" w:rsidRDefault="00B97C34" w:rsidP="00BE24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01F394" w14:textId="77777777" w:rsidR="00B97C34" w:rsidRDefault="00B97C34">
    <w:pPr>
      <w:pStyle w:val="Nagwek"/>
    </w:pPr>
    <w:r w:rsidRPr="00242C64">
      <w:rPr>
        <w:rFonts w:ascii="Arial" w:hAnsi="Arial" w:cs="Arial"/>
        <w:noProof/>
        <w:color w:val="808080"/>
        <w:sz w:val="16"/>
        <w:szCs w:val="16"/>
      </w:rPr>
      <w:drawing>
        <wp:inline distT="0" distB="0" distL="0" distR="0" wp14:anchorId="7B4020F0" wp14:editId="2AF75B1D">
          <wp:extent cx="1463040" cy="563245"/>
          <wp:effectExtent l="0" t="0" r="3810" b="8255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563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DC998" w14:textId="77777777" w:rsidR="00B97C34" w:rsidRDefault="00B97C34" w:rsidP="009A4537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F4E0B6A"/>
    <w:lvl w:ilvl="0">
      <w:start w:val="1"/>
      <w:numFmt w:val="bullet"/>
      <w:pStyle w:val="Listapunktowana3"/>
      <w:lvlText w:val=""/>
      <w:lvlJc w:val="left"/>
      <w:pPr>
        <w:tabs>
          <w:tab w:val="num" w:pos="2911"/>
        </w:tabs>
        <w:ind w:left="2911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1CB0D986"/>
    <w:styleLink w:val="Biecalista11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0000002"/>
    <w:multiLevelType w:val="multilevel"/>
    <w:tmpl w:val="2662EB66"/>
    <w:styleLink w:val="WW8Num5121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00000003"/>
    <w:multiLevelType w:val="multilevel"/>
    <w:tmpl w:val="00000003"/>
    <w:name w:val="WW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-616"/>
        </w:tabs>
        <w:ind w:left="-616" w:hanging="360"/>
      </w:pPr>
    </w:lvl>
    <w:lvl w:ilvl="2">
      <w:start w:val="1"/>
      <w:numFmt w:val="decimal"/>
      <w:lvlText w:val="%3."/>
      <w:lvlJc w:val="left"/>
      <w:pPr>
        <w:tabs>
          <w:tab w:val="num" w:pos="-256"/>
        </w:tabs>
        <w:ind w:left="-256" w:hanging="360"/>
      </w:pPr>
    </w:lvl>
    <w:lvl w:ilvl="3">
      <w:start w:val="1"/>
      <w:numFmt w:val="decimal"/>
      <w:lvlText w:val="%4."/>
      <w:lvlJc w:val="left"/>
      <w:pPr>
        <w:tabs>
          <w:tab w:val="num" w:pos="104"/>
        </w:tabs>
        <w:ind w:left="104" w:hanging="360"/>
      </w:pPr>
    </w:lvl>
    <w:lvl w:ilvl="4">
      <w:start w:val="1"/>
      <w:numFmt w:val="decimal"/>
      <w:lvlText w:val="%5."/>
      <w:lvlJc w:val="left"/>
      <w:pPr>
        <w:tabs>
          <w:tab w:val="num" w:pos="464"/>
        </w:tabs>
        <w:ind w:left="464" w:hanging="360"/>
      </w:pPr>
    </w:lvl>
    <w:lvl w:ilvl="5">
      <w:start w:val="1"/>
      <w:numFmt w:val="decimal"/>
      <w:lvlText w:val="%6."/>
      <w:lvlJc w:val="left"/>
      <w:pPr>
        <w:tabs>
          <w:tab w:val="num" w:pos="824"/>
        </w:tabs>
        <w:ind w:left="824" w:hanging="360"/>
      </w:pPr>
    </w:lvl>
    <w:lvl w:ilvl="6">
      <w:start w:val="1"/>
      <w:numFmt w:val="decimal"/>
      <w:lvlText w:val="%7."/>
      <w:lvlJc w:val="left"/>
      <w:pPr>
        <w:tabs>
          <w:tab w:val="num" w:pos="1184"/>
        </w:tabs>
        <w:ind w:left="1184" w:hanging="360"/>
      </w:pPr>
    </w:lvl>
    <w:lvl w:ilvl="7">
      <w:start w:val="1"/>
      <w:numFmt w:val="decimal"/>
      <w:lvlText w:val="%8."/>
      <w:lvlJc w:val="left"/>
      <w:pPr>
        <w:tabs>
          <w:tab w:val="num" w:pos="1544"/>
        </w:tabs>
        <w:ind w:left="1544" w:hanging="360"/>
      </w:pPr>
    </w:lvl>
    <w:lvl w:ilvl="8">
      <w:start w:val="1"/>
      <w:numFmt w:val="decimal"/>
      <w:lvlText w:val="%9."/>
      <w:lvlJc w:val="left"/>
      <w:pPr>
        <w:tabs>
          <w:tab w:val="num" w:pos="1904"/>
        </w:tabs>
        <w:ind w:left="1904" w:hanging="360"/>
      </w:pPr>
    </w:lvl>
  </w:abstractNum>
  <w:abstractNum w:abstractNumId="5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5"/>
    <w:multiLevelType w:val="multilevel"/>
    <w:tmpl w:val="6C628EB2"/>
    <w:name w:val="WWNum5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6"/>
    <w:multiLevelType w:val="multilevel"/>
    <w:tmpl w:val="69021198"/>
    <w:name w:val="WW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 w:val="0"/>
      </w:rPr>
    </w:lvl>
    <w:lvl w:ilvl="1">
      <w:start w:val="1"/>
      <w:numFmt w:val="lowerLetter"/>
      <w:lvlText w:val="%2)"/>
      <w:lvlJc w:val="left"/>
      <w:pPr>
        <w:tabs>
          <w:tab w:val="num" w:pos="510"/>
        </w:tabs>
        <w:ind w:left="510" w:hanging="39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4500"/>
        </w:tabs>
        <w:ind w:left="4500" w:hanging="180"/>
      </w:pPr>
      <w:rPr>
        <w:rFonts w:cs="Times New Roman"/>
      </w:rPr>
    </w:lvl>
  </w:abstractNum>
  <w:abstractNum w:abstractNumId="8" w15:restartNumberingAfterBreak="0">
    <w:nsid w:val="00000007"/>
    <w:multiLevelType w:val="multilevel"/>
    <w:tmpl w:val="BCB85446"/>
    <w:name w:val="WW8Num7"/>
    <w:styleLink w:val="WW8Num5113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b w:val="0"/>
        <w:bCs w:val="0"/>
        <w:color w:val="000000"/>
        <w:spacing w:val="-1"/>
        <w:sz w:val="20"/>
        <w:szCs w:val="20"/>
        <w:lang w:val="pl-PL"/>
      </w:rPr>
    </w:lvl>
    <w:lvl w:ilvl="1">
      <w:start w:val="1"/>
      <w:numFmt w:val="decimal"/>
      <w:lvlText w:val="%2)"/>
      <w:lvlJc w:val="left"/>
      <w:pPr>
        <w:tabs>
          <w:tab w:val="num" w:pos="1065"/>
        </w:tabs>
        <w:ind w:left="106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360"/>
      </w:pPr>
      <w:rPr>
        <w:rFonts w:ascii="Arial" w:hAnsi="Arial" w:cs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  <w:rPr>
        <w:rFonts w:ascii="Arial" w:eastAsia="TimesNewRomanPSMT" w:hAnsi="Arial" w:cs="Arial"/>
        <w:b w:val="0"/>
        <w:bCs w:val="0"/>
        <w:color w:val="000000"/>
        <w:spacing w:val="-1"/>
        <w:sz w:val="20"/>
        <w:szCs w:val="20"/>
        <w:lang w:val="pl-PL"/>
      </w:rPr>
    </w:lvl>
  </w:abstractNum>
  <w:abstractNum w:abstractNumId="9" w15:restartNumberingAfterBreak="0">
    <w:nsid w:val="00000008"/>
    <w:multiLevelType w:val="multilevel"/>
    <w:tmpl w:val="7AE63FAC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2.%3)"/>
      <w:lvlJc w:val="left"/>
      <w:pPr>
        <w:tabs>
          <w:tab w:val="num" w:pos="0"/>
        </w:tabs>
        <w:ind w:left="1080" w:hanging="360"/>
      </w:pPr>
    </w:lvl>
    <w:lvl w:ilvl="3">
      <w:start w:val="1"/>
      <w:numFmt w:val="decimal"/>
      <w:lvlText w:val="(%2.%3.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2.%3.%4.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2.%3.%4.%5.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3240" w:hanging="360"/>
      </w:pPr>
    </w:lvl>
  </w:abstractNum>
  <w:abstractNum w:abstractNumId="10" w15:restartNumberingAfterBreak="0">
    <w:nsid w:val="00000009"/>
    <w:multiLevelType w:val="multilevel"/>
    <w:tmpl w:val="69160C5C"/>
    <w:name w:val="WWNum9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  <w:b w:val="0"/>
      </w:rPr>
    </w:lvl>
    <w:lvl w:ilvl="1">
      <w:start w:val="1"/>
      <w:numFmt w:val="decimal"/>
      <w:lvlText w:val="%2)"/>
      <w:lvlJc w:val="left"/>
      <w:pPr>
        <w:tabs>
          <w:tab w:val="num" w:pos="1470"/>
        </w:tabs>
        <w:ind w:left="1470" w:hanging="39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A"/>
    <w:multiLevelType w:val="multilevel"/>
    <w:tmpl w:val="0000000A"/>
    <w:name w:val="WWNum10"/>
    <w:lvl w:ilvl="0">
      <w:start w:val="1"/>
      <w:numFmt w:val="decimal"/>
      <w:lvlText w:val="%1)"/>
      <w:lvlJc w:val="left"/>
      <w:pPr>
        <w:tabs>
          <w:tab w:val="num" w:pos="9433"/>
        </w:tabs>
        <w:ind w:left="9433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0000000C"/>
    <w:multiLevelType w:val="multilevel"/>
    <w:tmpl w:val="0000000C"/>
    <w:name w:val="WW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000000D"/>
    <w:multiLevelType w:val="multilevel"/>
    <w:tmpl w:val="0000000D"/>
    <w:name w:val="WWNum14"/>
    <w:lvl w:ilvl="0">
      <w:start w:val="1"/>
      <w:numFmt w:val="decimal"/>
      <w:lvlText w:val="%1)"/>
      <w:lvlJc w:val="left"/>
      <w:pPr>
        <w:tabs>
          <w:tab w:val="num" w:pos="0"/>
        </w:tabs>
        <w:ind w:left="107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1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11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1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1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71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1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1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31" w:hanging="180"/>
      </w:pPr>
    </w:lvl>
  </w:abstractNum>
  <w:abstractNum w:abstractNumId="14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15" w15:restartNumberingAfterBreak="0">
    <w:nsid w:val="00000010"/>
    <w:multiLevelType w:val="multilevel"/>
    <w:tmpl w:val="00000010"/>
    <w:name w:val="WWNum1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2"/>
    <w:multiLevelType w:val="multilevel"/>
    <w:tmpl w:val="F98E7CD0"/>
    <w:name w:val="WW8Num23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9" w15:restartNumberingAfterBreak="0">
    <w:nsid w:val="00000016"/>
    <w:multiLevelType w:val="multilevel"/>
    <w:tmpl w:val="00000016"/>
    <w:name w:val="WW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00000017"/>
    <w:multiLevelType w:val="multilevel"/>
    <w:tmpl w:val="00000017"/>
    <w:name w:val="WW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04"/>
        </w:tabs>
        <w:ind w:left="1004" w:hanging="284"/>
      </w:pPr>
      <w:rPr>
        <w:rFonts w:ascii="Symbol" w:hAnsi="Symbo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0000001A"/>
    <w:multiLevelType w:val="multilevel"/>
    <w:tmpl w:val="6062FA38"/>
    <w:name w:val="WWNum28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23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18F6996"/>
    <w:multiLevelType w:val="hybridMultilevel"/>
    <w:tmpl w:val="4F0CEFE4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5" w15:restartNumberingAfterBreak="0">
    <w:nsid w:val="047F3AAD"/>
    <w:multiLevelType w:val="hybridMultilevel"/>
    <w:tmpl w:val="8F66D4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06C44AAF"/>
    <w:multiLevelType w:val="hybridMultilevel"/>
    <w:tmpl w:val="81F077C2"/>
    <w:lvl w:ilvl="0" w:tplc="E556B526">
      <w:start w:val="1"/>
      <w:numFmt w:val="bullet"/>
      <w:lvlText w:val=""/>
      <w:lvlJc w:val="left"/>
      <w:pPr>
        <w:ind w:left="3763" w:hanging="360"/>
      </w:pPr>
      <w:rPr>
        <w:rFonts w:ascii="Symbol" w:hAnsi="Symbol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41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238" w:hanging="360"/>
      </w:pPr>
      <w:rPr>
        <w:rFonts w:ascii="Wingdings" w:hAnsi="Wingdings" w:hint="default"/>
      </w:rPr>
    </w:lvl>
  </w:abstractNum>
  <w:abstractNum w:abstractNumId="27" w15:restartNumberingAfterBreak="0">
    <w:nsid w:val="06D00D1E"/>
    <w:multiLevelType w:val="hybridMultilevel"/>
    <w:tmpl w:val="0C242626"/>
    <w:styleLink w:val="WW8Num511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7625D03"/>
    <w:multiLevelType w:val="hybridMultilevel"/>
    <w:tmpl w:val="C2583536"/>
    <w:styleLink w:val="WW8Num11"/>
    <w:lvl w:ilvl="0" w:tplc="31584EEA">
      <w:start w:val="1"/>
      <w:numFmt w:val="decimal"/>
      <w:pStyle w:val="Punktwustpie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27E041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0D638F2">
      <w:start w:val="1"/>
      <w:numFmt w:val="decimal"/>
      <w:lvlText w:val="%3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08D20729"/>
    <w:multiLevelType w:val="hybridMultilevel"/>
    <w:tmpl w:val="3EAA5EB2"/>
    <w:lvl w:ilvl="0" w:tplc="27E279C0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90" w:hanging="360"/>
      </w:pPr>
    </w:lvl>
    <w:lvl w:ilvl="2" w:tplc="0415001B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0" w15:restartNumberingAfterBreak="0">
    <w:nsid w:val="0E5C1C21"/>
    <w:multiLevelType w:val="hybridMultilevel"/>
    <w:tmpl w:val="8F66D4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10DC0115"/>
    <w:multiLevelType w:val="multilevel"/>
    <w:tmpl w:val="3BA8FF84"/>
    <w:lvl w:ilvl="0">
      <w:start w:val="1"/>
      <w:numFmt w:val="decimal"/>
      <w:lvlText w:val="%1."/>
      <w:lvlJc w:val="left"/>
      <w:pPr>
        <w:ind w:left="705" w:hanging="705"/>
      </w:pPr>
      <w:rPr>
        <w:rFonts w:ascii="Times New Roman" w:eastAsia="Calibri" w:hAnsi="Times New Roman" w:cs="Times New Roman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137A5CE3"/>
    <w:multiLevelType w:val="hybridMultilevel"/>
    <w:tmpl w:val="5AB08B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56" w:hanging="360"/>
      </w:pPr>
    </w:lvl>
    <w:lvl w:ilvl="2" w:tplc="0415001B" w:tentative="1">
      <w:start w:val="1"/>
      <w:numFmt w:val="lowerRoman"/>
      <w:lvlText w:val="%3."/>
      <w:lvlJc w:val="right"/>
      <w:pPr>
        <w:ind w:left="664" w:hanging="180"/>
      </w:pPr>
    </w:lvl>
    <w:lvl w:ilvl="3" w:tplc="0415000F" w:tentative="1">
      <w:start w:val="1"/>
      <w:numFmt w:val="decimal"/>
      <w:lvlText w:val="%4."/>
      <w:lvlJc w:val="left"/>
      <w:pPr>
        <w:ind w:left="1384" w:hanging="360"/>
      </w:pPr>
    </w:lvl>
    <w:lvl w:ilvl="4" w:tplc="04150019" w:tentative="1">
      <w:start w:val="1"/>
      <w:numFmt w:val="lowerLetter"/>
      <w:lvlText w:val="%5."/>
      <w:lvlJc w:val="left"/>
      <w:pPr>
        <w:ind w:left="2104" w:hanging="360"/>
      </w:pPr>
    </w:lvl>
    <w:lvl w:ilvl="5" w:tplc="0415001B" w:tentative="1">
      <w:start w:val="1"/>
      <w:numFmt w:val="lowerRoman"/>
      <w:lvlText w:val="%6."/>
      <w:lvlJc w:val="right"/>
      <w:pPr>
        <w:ind w:left="2824" w:hanging="180"/>
      </w:pPr>
    </w:lvl>
    <w:lvl w:ilvl="6" w:tplc="0415000F" w:tentative="1">
      <w:start w:val="1"/>
      <w:numFmt w:val="decimal"/>
      <w:lvlText w:val="%7."/>
      <w:lvlJc w:val="left"/>
      <w:pPr>
        <w:ind w:left="3544" w:hanging="360"/>
      </w:pPr>
    </w:lvl>
    <w:lvl w:ilvl="7" w:tplc="04150019" w:tentative="1">
      <w:start w:val="1"/>
      <w:numFmt w:val="lowerLetter"/>
      <w:lvlText w:val="%8."/>
      <w:lvlJc w:val="left"/>
      <w:pPr>
        <w:ind w:left="4264" w:hanging="360"/>
      </w:pPr>
    </w:lvl>
    <w:lvl w:ilvl="8" w:tplc="0415001B" w:tentative="1">
      <w:start w:val="1"/>
      <w:numFmt w:val="lowerRoman"/>
      <w:lvlText w:val="%9."/>
      <w:lvlJc w:val="right"/>
      <w:pPr>
        <w:ind w:left="4984" w:hanging="180"/>
      </w:pPr>
    </w:lvl>
  </w:abstractNum>
  <w:abstractNum w:abstractNumId="33" w15:restartNumberingAfterBreak="0">
    <w:nsid w:val="138C0B36"/>
    <w:multiLevelType w:val="multilevel"/>
    <w:tmpl w:val="9A088BFE"/>
    <w:styleLink w:val="siwz1"/>
    <w:lvl w:ilvl="0">
      <w:start w:val="1"/>
      <w:numFmt w:val="decimal"/>
      <w:lvlText w:val="%1."/>
      <w:lvlJc w:val="left"/>
      <w:rPr>
        <w:rFonts w:ascii="Tahoma" w:hAnsi="Tahoma" w:cs="Tahoma"/>
        <w:bCs/>
      </w:rPr>
    </w:lvl>
    <w:lvl w:ilvl="1">
      <w:start w:val="1"/>
      <w:numFmt w:val="decimal"/>
      <w:lvlText w:val="%2)"/>
      <w:lvlJc w:val="left"/>
      <w:rPr>
        <w:rFonts w:ascii="Tahoma" w:hAnsi="Tahoma" w:cs="Tahoma"/>
        <w:bCs/>
      </w:rPr>
    </w:lvl>
    <w:lvl w:ilvl="2">
      <w:numFmt w:val="bullet"/>
      <w:lvlText w:val="-"/>
      <w:lvlJc w:val="left"/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decimal"/>
      <w:lvlText w:val="%6)"/>
      <w:lvlJc w:val="left"/>
      <w:rPr>
        <w:rFonts w:ascii="Tahoma" w:hAnsi="Tahoma" w:cs="Tahoma"/>
        <w:bCs/>
      </w:rPr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4" w15:restartNumberingAfterBreak="0">
    <w:nsid w:val="13BA7507"/>
    <w:multiLevelType w:val="multilevel"/>
    <w:tmpl w:val="DC6A6370"/>
    <w:styleLink w:val="WW8Num24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16277F8B"/>
    <w:multiLevelType w:val="multilevel"/>
    <w:tmpl w:val="0415001F"/>
    <w:styleLink w:val="siwz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6" w15:restartNumberingAfterBreak="0">
    <w:nsid w:val="183847BC"/>
    <w:multiLevelType w:val="hybridMultilevel"/>
    <w:tmpl w:val="21A04AFE"/>
    <w:styleLink w:val="WW8Num513"/>
    <w:lvl w:ilvl="0" w:tplc="6E14950C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8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9" w15:restartNumberingAfterBreak="0">
    <w:nsid w:val="1DB306E6"/>
    <w:multiLevelType w:val="hybridMultilevel"/>
    <w:tmpl w:val="A694F45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1E6530A1"/>
    <w:multiLevelType w:val="hybridMultilevel"/>
    <w:tmpl w:val="A58453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20936D03"/>
    <w:multiLevelType w:val="hybridMultilevel"/>
    <w:tmpl w:val="A27038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259E4D52"/>
    <w:multiLevelType w:val="hybridMultilevel"/>
    <w:tmpl w:val="A6102EAC"/>
    <w:lvl w:ilvl="0" w:tplc="7D7A47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6623806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25C37183"/>
    <w:multiLevelType w:val="hybridMultilevel"/>
    <w:tmpl w:val="57163BEA"/>
    <w:styleLink w:val="WW8Num2511"/>
    <w:lvl w:ilvl="0" w:tplc="1A2C8424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4" w15:restartNumberingAfterBreak="0">
    <w:nsid w:val="26BB0C50"/>
    <w:multiLevelType w:val="multilevel"/>
    <w:tmpl w:val="FC0C1FC4"/>
    <w:styleLink w:val="WW8Num20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  <w:rPr>
        <w:rFonts w:ascii="Tahoma" w:hAnsi="Tahoma" w:cs="Tahoma"/>
        <w:sz w:val="20"/>
        <w:szCs w:val="20"/>
        <w:lang w:val="pl-P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5" w15:restartNumberingAfterBreak="0">
    <w:nsid w:val="2A8323FB"/>
    <w:multiLevelType w:val="hybridMultilevel"/>
    <w:tmpl w:val="5AB08B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56" w:hanging="360"/>
      </w:pPr>
    </w:lvl>
    <w:lvl w:ilvl="2" w:tplc="0415001B" w:tentative="1">
      <w:start w:val="1"/>
      <w:numFmt w:val="lowerRoman"/>
      <w:lvlText w:val="%3."/>
      <w:lvlJc w:val="right"/>
      <w:pPr>
        <w:ind w:left="664" w:hanging="180"/>
      </w:pPr>
    </w:lvl>
    <w:lvl w:ilvl="3" w:tplc="0415000F" w:tentative="1">
      <w:start w:val="1"/>
      <w:numFmt w:val="decimal"/>
      <w:lvlText w:val="%4."/>
      <w:lvlJc w:val="left"/>
      <w:pPr>
        <w:ind w:left="1384" w:hanging="360"/>
      </w:pPr>
    </w:lvl>
    <w:lvl w:ilvl="4" w:tplc="04150019" w:tentative="1">
      <w:start w:val="1"/>
      <w:numFmt w:val="lowerLetter"/>
      <w:lvlText w:val="%5."/>
      <w:lvlJc w:val="left"/>
      <w:pPr>
        <w:ind w:left="2104" w:hanging="360"/>
      </w:pPr>
    </w:lvl>
    <w:lvl w:ilvl="5" w:tplc="0415001B" w:tentative="1">
      <w:start w:val="1"/>
      <w:numFmt w:val="lowerRoman"/>
      <w:lvlText w:val="%6."/>
      <w:lvlJc w:val="right"/>
      <w:pPr>
        <w:ind w:left="2824" w:hanging="180"/>
      </w:pPr>
    </w:lvl>
    <w:lvl w:ilvl="6" w:tplc="0415000F" w:tentative="1">
      <w:start w:val="1"/>
      <w:numFmt w:val="decimal"/>
      <w:lvlText w:val="%7."/>
      <w:lvlJc w:val="left"/>
      <w:pPr>
        <w:ind w:left="3544" w:hanging="360"/>
      </w:pPr>
    </w:lvl>
    <w:lvl w:ilvl="7" w:tplc="04150019" w:tentative="1">
      <w:start w:val="1"/>
      <w:numFmt w:val="lowerLetter"/>
      <w:lvlText w:val="%8."/>
      <w:lvlJc w:val="left"/>
      <w:pPr>
        <w:ind w:left="4264" w:hanging="360"/>
      </w:pPr>
    </w:lvl>
    <w:lvl w:ilvl="8" w:tplc="0415001B" w:tentative="1">
      <w:start w:val="1"/>
      <w:numFmt w:val="lowerRoman"/>
      <w:lvlText w:val="%9."/>
      <w:lvlJc w:val="right"/>
      <w:pPr>
        <w:ind w:left="4984" w:hanging="180"/>
      </w:pPr>
    </w:lvl>
  </w:abstractNum>
  <w:abstractNum w:abstractNumId="46" w15:restartNumberingAfterBreak="0">
    <w:nsid w:val="2B66352E"/>
    <w:multiLevelType w:val="hybridMultilevel"/>
    <w:tmpl w:val="05BA0E9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 w15:restartNumberingAfterBreak="0">
    <w:nsid w:val="2B8C595D"/>
    <w:multiLevelType w:val="hybridMultilevel"/>
    <w:tmpl w:val="76D094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F5461FA"/>
    <w:multiLevelType w:val="hybridMultilevel"/>
    <w:tmpl w:val="F50EE06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9" w15:restartNumberingAfterBreak="0">
    <w:nsid w:val="2F9B00A7"/>
    <w:multiLevelType w:val="hybridMultilevel"/>
    <w:tmpl w:val="A58453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2FDA7670"/>
    <w:multiLevelType w:val="hybridMultilevel"/>
    <w:tmpl w:val="A27038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32B32E7E"/>
    <w:multiLevelType w:val="hybridMultilevel"/>
    <w:tmpl w:val="42ECDD06"/>
    <w:name w:val="WW8Num6"/>
    <w:lvl w:ilvl="0" w:tplc="BA6C3190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3FD04363"/>
    <w:multiLevelType w:val="hybridMultilevel"/>
    <w:tmpl w:val="8F66D42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426E379F"/>
    <w:multiLevelType w:val="multilevel"/>
    <w:tmpl w:val="30A8FBF6"/>
    <w:styleLink w:val="WW8Num50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4" w15:restartNumberingAfterBreak="0">
    <w:nsid w:val="43EC7FA5"/>
    <w:multiLevelType w:val="hybridMultilevel"/>
    <w:tmpl w:val="6C042C64"/>
    <w:styleLink w:val="WW8Num251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44704CB0"/>
    <w:multiLevelType w:val="hybridMultilevel"/>
    <w:tmpl w:val="5AB08B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-56" w:hanging="360"/>
      </w:pPr>
    </w:lvl>
    <w:lvl w:ilvl="2" w:tplc="0415001B" w:tentative="1">
      <w:start w:val="1"/>
      <w:numFmt w:val="lowerRoman"/>
      <w:lvlText w:val="%3."/>
      <w:lvlJc w:val="right"/>
      <w:pPr>
        <w:ind w:left="664" w:hanging="180"/>
      </w:pPr>
    </w:lvl>
    <w:lvl w:ilvl="3" w:tplc="0415000F" w:tentative="1">
      <w:start w:val="1"/>
      <w:numFmt w:val="decimal"/>
      <w:lvlText w:val="%4."/>
      <w:lvlJc w:val="left"/>
      <w:pPr>
        <w:ind w:left="1384" w:hanging="360"/>
      </w:pPr>
    </w:lvl>
    <w:lvl w:ilvl="4" w:tplc="04150019" w:tentative="1">
      <w:start w:val="1"/>
      <w:numFmt w:val="lowerLetter"/>
      <w:lvlText w:val="%5."/>
      <w:lvlJc w:val="left"/>
      <w:pPr>
        <w:ind w:left="2104" w:hanging="360"/>
      </w:pPr>
    </w:lvl>
    <w:lvl w:ilvl="5" w:tplc="0415001B" w:tentative="1">
      <w:start w:val="1"/>
      <w:numFmt w:val="lowerRoman"/>
      <w:lvlText w:val="%6."/>
      <w:lvlJc w:val="right"/>
      <w:pPr>
        <w:ind w:left="2824" w:hanging="180"/>
      </w:pPr>
    </w:lvl>
    <w:lvl w:ilvl="6" w:tplc="0415000F" w:tentative="1">
      <w:start w:val="1"/>
      <w:numFmt w:val="decimal"/>
      <w:lvlText w:val="%7."/>
      <w:lvlJc w:val="left"/>
      <w:pPr>
        <w:ind w:left="3544" w:hanging="360"/>
      </w:pPr>
    </w:lvl>
    <w:lvl w:ilvl="7" w:tplc="04150019" w:tentative="1">
      <w:start w:val="1"/>
      <w:numFmt w:val="lowerLetter"/>
      <w:lvlText w:val="%8."/>
      <w:lvlJc w:val="left"/>
      <w:pPr>
        <w:ind w:left="4264" w:hanging="360"/>
      </w:pPr>
    </w:lvl>
    <w:lvl w:ilvl="8" w:tplc="0415001B" w:tentative="1">
      <w:start w:val="1"/>
      <w:numFmt w:val="lowerRoman"/>
      <w:lvlText w:val="%9."/>
      <w:lvlJc w:val="right"/>
      <w:pPr>
        <w:ind w:left="4984" w:hanging="180"/>
      </w:pPr>
    </w:lvl>
  </w:abstractNum>
  <w:abstractNum w:abstractNumId="56" w15:restartNumberingAfterBreak="0">
    <w:nsid w:val="45186848"/>
    <w:multiLevelType w:val="hybridMultilevel"/>
    <w:tmpl w:val="940E8222"/>
    <w:lvl w:ilvl="0" w:tplc="DF86CB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7" w15:restartNumberingAfterBreak="0">
    <w:nsid w:val="45AB7D2B"/>
    <w:multiLevelType w:val="multilevel"/>
    <w:tmpl w:val="1B8E6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pStyle w:val="Indeks2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8" w15:restartNumberingAfterBreak="0">
    <w:nsid w:val="46E50FB9"/>
    <w:multiLevelType w:val="hybridMultilevel"/>
    <w:tmpl w:val="758E64EC"/>
    <w:lvl w:ilvl="0" w:tplc="27E03AC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77F8F5E4">
      <w:start w:val="1"/>
      <w:numFmt w:val="lowerLetter"/>
      <w:lvlText w:val="%2)"/>
      <w:lvlJc w:val="left"/>
      <w:pPr>
        <w:ind w:left="1070" w:hanging="360"/>
      </w:pPr>
      <w:rPr>
        <w:rFonts w:hint="default"/>
      </w:rPr>
    </w:lvl>
    <w:lvl w:ilvl="2" w:tplc="375C4CEE">
      <w:start w:val="1"/>
      <w:numFmt w:val="lowerLetter"/>
      <w:lvlText w:val="%3)"/>
      <w:lvlJc w:val="right"/>
      <w:pPr>
        <w:ind w:left="1800" w:hanging="180"/>
      </w:pPr>
      <w:rPr>
        <w:rFonts w:ascii="Times New Roman" w:eastAsia="Calibri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483A1553"/>
    <w:multiLevelType w:val="multilevel"/>
    <w:tmpl w:val="8DF43EE2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60" w15:restartNumberingAfterBreak="0">
    <w:nsid w:val="48693037"/>
    <w:multiLevelType w:val="hybridMultilevel"/>
    <w:tmpl w:val="914C7B5A"/>
    <w:styleLink w:val="WW8Num201"/>
    <w:lvl w:ilvl="0" w:tplc="89E45482">
      <w:start w:val="1"/>
      <w:numFmt w:val="decimal"/>
      <w:pStyle w:val="Ustpwparagrafie"/>
      <w:lvlText w:val="%1."/>
      <w:lvlJc w:val="left"/>
      <w:pPr>
        <w:tabs>
          <w:tab w:val="num" w:pos="360"/>
        </w:tabs>
        <w:ind w:left="360" w:hanging="360"/>
      </w:pPr>
      <w:rPr>
        <w:rFonts w:cs="IBMLogo" w:hint="default"/>
        <w:b w:val="0"/>
        <w:i w:val="0"/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1" w15:restartNumberingAfterBreak="0">
    <w:nsid w:val="48E12A48"/>
    <w:multiLevelType w:val="hybridMultilevel"/>
    <w:tmpl w:val="EA50BB9E"/>
    <w:styleLink w:val="WW8Num241"/>
    <w:lvl w:ilvl="0" w:tplc="0415000F">
      <w:start w:val="1"/>
      <w:numFmt w:val="decimal"/>
      <w:pStyle w:val="StylNagwek1TimesNewRomanWyjustowanyZlewej0cmWy"/>
      <w:lvlText w:val="%1."/>
      <w:lvlJc w:val="left"/>
      <w:pPr>
        <w:tabs>
          <w:tab w:val="num" w:pos="567"/>
        </w:tabs>
        <w:ind w:left="964" w:hanging="794"/>
      </w:pPr>
      <w:rPr>
        <w:rFonts w:cs="Times New Roman" w:hint="default"/>
      </w:rPr>
    </w:lvl>
    <w:lvl w:ilvl="1" w:tplc="14AA3E00">
      <w:start w:val="1"/>
      <w:numFmt w:val="lowerLetter"/>
      <w:lvlText w:val="%2)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2" w15:restartNumberingAfterBreak="0">
    <w:nsid w:val="49D828F5"/>
    <w:multiLevelType w:val="multilevel"/>
    <w:tmpl w:val="F5847A56"/>
    <w:styleLink w:val="WW8Num501"/>
    <w:lvl w:ilvl="0">
      <w:start w:val="1"/>
      <w:numFmt w:val="decimal"/>
      <w:lvlText w:val="§ %1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punktumowy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decimal"/>
      <w:pStyle w:val="podpunktumowy"/>
      <w:lvlText w:val="%2.%3."/>
      <w:lvlJc w:val="left"/>
      <w:pPr>
        <w:tabs>
          <w:tab w:val="num" w:pos="397"/>
        </w:tabs>
        <w:ind w:left="794" w:hanging="39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63" w15:restartNumberingAfterBreak="0">
    <w:nsid w:val="4A351FBC"/>
    <w:multiLevelType w:val="hybridMultilevel"/>
    <w:tmpl w:val="A27038BC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 w15:restartNumberingAfterBreak="0">
    <w:nsid w:val="4AA023ED"/>
    <w:multiLevelType w:val="multilevel"/>
    <w:tmpl w:val="6C36EAEA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pStyle w:val="Listapunktowana5"/>
      <w:lvlText w:val="%1.%2"/>
      <w:lvlJc w:val="left"/>
      <w:pPr>
        <w:tabs>
          <w:tab w:val="num" w:pos="1428"/>
        </w:tabs>
        <w:ind w:left="1428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tabs>
          <w:tab w:val="num" w:pos="2856"/>
        </w:tabs>
        <w:ind w:left="2856" w:hanging="720"/>
      </w:pPr>
      <w:rPr>
        <w:rFonts w:cs="Times New Roman"/>
        <w:b/>
      </w:rPr>
    </w:lvl>
    <w:lvl w:ilvl="3">
      <w:start w:val="1"/>
      <w:numFmt w:val="decimal"/>
      <w:lvlText w:val="%1.%2.%3.%4"/>
      <w:lvlJc w:val="left"/>
      <w:pPr>
        <w:tabs>
          <w:tab w:val="num" w:pos="3924"/>
        </w:tabs>
        <w:ind w:left="3924" w:hanging="720"/>
      </w:pPr>
      <w:rPr>
        <w:rFonts w:cs="Times New Roman"/>
        <w:b/>
      </w:rPr>
    </w:lvl>
    <w:lvl w:ilvl="4">
      <w:start w:val="1"/>
      <w:numFmt w:val="decimal"/>
      <w:lvlText w:val="%1.%2.%3.%4.%5"/>
      <w:lvlJc w:val="left"/>
      <w:pPr>
        <w:tabs>
          <w:tab w:val="num" w:pos="5352"/>
        </w:tabs>
        <w:ind w:left="5352" w:hanging="1080"/>
      </w:pPr>
      <w:rPr>
        <w:rFonts w:cs="Times New Roman"/>
        <w:b/>
      </w:rPr>
    </w:lvl>
    <w:lvl w:ilvl="5">
      <w:start w:val="1"/>
      <w:numFmt w:val="decimal"/>
      <w:lvlText w:val="%1.%2.%3.%4.%5.%6"/>
      <w:lvlJc w:val="left"/>
      <w:pPr>
        <w:tabs>
          <w:tab w:val="num" w:pos="6420"/>
        </w:tabs>
        <w:ind w:left="6420" w:hanging="1080"/>
      </w:pPr>
      <w:rPr>
        <w:rFonts w:cs="Times New Roman"/>
        <w:b/>
      </w:rPr>
    </w:lvl>
    <w:lvl w:ilvl="6">
      <w:start w:val="1"/>
      <w:numFmt w:val="decimal"/>
      <w:lvlText w:val="%1.%2.%3.%4.%5.%6.%7"/>
      <w:lvlJc w:val="left"/>
      <w:pPr>
        <w:tabs>
          <w:tab w:val="num" w:pos="7848"/>
        </w:tabs>
        <w:ind w:left="7848" w:hanging="1440"/>
      </w:pPr>
      <w:rPr>
        <w:rFonts w:cs="Times New Roman"/>
        <w:b/>
      </w:rPr>
    </w:lvl>
    <w:lvl w:ilvl="7">
      <w:start w:val="1"/>
      <w:numFmt w:val="decimal"/>
      <w:lvlText w:val="%1.%2.%3.%4.%5.%6.%7.%8"/>
      <w:lvlJc w:val="left"/>
      <w:pPr>
        <w:tabs>
          <w:tab w:val="num" w:pos="8916"/>
        </w:tabs>
        <w:ind w:left="8916" w:hanging="1440"/>
      </w:pPr>
      <w:rPr>
        <w:rFonts w:cs="Times New Roman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0344"/>
        </w:tabs>
        <w:ind w:left="10344" w:hanging="1800"/>
      </w:pPr>
      <w:rPr>
        <w:rFonts w:cs="Times New Roman"/>
        <w:b/>
      </w:rPr>
    </w:lvl>
  </w:abstractNum>
  <w:abstractNum w:abstractNumId="65" w15:restartNumberingAfterBreak="0">
    <w:nsid w:val="4AF44A66"/>
    <w:multiLevelType w:val="hybridMultilevel"/>
    <w:tmpl w:val="0F5C8D1E"/>
    <w:lvl w:ilvl="0" w:tplc="24C4FD2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B302889"/>
    <w:multiLevelType w:val="multilevel"/>
    <w:tmpl w:val="D3CA7640"/>
    <w:name w:val="WW8Num53"/>
    <w:lvl w:ilvl="0">
      <w:start w:val="5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i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7" w15:restartNumberingAfterBreak="0">
    <w:nsid w:val="4D6D133E"/>
    <w:multiLevelType w:val="hybridMultilevel"/>
    <w:tmpl w:val="A58453A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5239227E"/>
    <w:multiLevelType w:val="hybridMultilevel"/>
    <w:tmpl w:val="DA42BBFE"/>
    <w:lvl w:ilvl="0" w:tplc="9E9435D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7D78EFB8">
      <w:start w:val="1"/>
      <w:numFmt w:val="lowerLetter"/>
      <w:lvlText w:val="%2)"/>
      <w:lvlJc w:val="left"/>
      <w:pPr>
        <w:ind w:left="1070" w:hanging="360"/>
      </w:pPr>
      <w:rPr>
        <w:rFonts w:ascii="Helvetica Neue" w:eastAsia="Helvetica Neue" w:hAnsi="Helvetica Neue" w:cs="Helvetica Neue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5030ED8"/>
    <w:multiLevelType w:val="hybridMultilevel"/>
    <w:tmpl w:val="2AF0C8D2"/>
    <w:lvl w:ilvl="0" w:tplc="C66238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5847A13"/>
    <w:multiLevelType w:val="hybridMultilevel"/>
    <w:tmpl w:val="2AF0C8D2"/>
    <w:lvl w:ilvl="0" w:tplc="C66238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823036F"/>
    <w:multiLevelType w:val="multilevel"/>
    <w:tmpl w:val="C480120C"/>
    <w:styleLink w:val="WW8Num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2" w15:restartNumberingAfterBreak="0">
    <w:nsid w:val="5CFD319F"/>
    <w:multiLevelType w:val="hybridMultilevel"/>
    <w:tmpl w:val="AAA4E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FCF5D19"/>
    <w:multiLevelType w:val="multilevel"/>
    <w:tmpl w:val="C94610D6"/>
    <w:styleLink w:val="WW8Num40"/>
    <w:lvl w:ilvl="0">
      <w:start w:val="1"/>
      <w:numFmt w:val="decimal"/>
      <w:lvlText w:val="%1."/>
      <w:lvlJc w:val="left"/>
      <w:rPr>
        <w:rFonts w:ascii="Tahoma" w:hAnsi="Tahoma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4" w15:restartNumberingAfterBreak="0">
    <w:nsid w:val="60141840"/>
    <w:multiLevelType w:val="hybridMultilevel"/>
    <w:tmpl w:val="BA9A5514"/>
    <w:name w:val="WW8Num62"/>
    <w:lvl w:ilvl="0" w:tplc="66FC3BC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 w15:restartNumberingAfterBreak="0">
    <w:nsid w:val="616E7973"/>
    <w:multiLevelType w:val="hybridMultilevel"/>
    <w:tmpl w:val="759412F0"/>
    <w:styleLink w:val="WW8Num254"/>
    <w:lvl w:ilvl="0" w:tplc="BC884E6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6" w15:restartNumberingAfterBreak="0">
    <w:nsid w:val="6531474F"/>
    <w:multiLevelType w:val="singleLevel"/>
    <w:tmpl w:val="04150007"/>
    <w:lvl w:ilvl="0">
      <w:start w:val="1"/>
      <w:numFmt w:val="bullet"/>
      <w:pStyle w:val="Listanumerowana2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77" w15:restartNumberingAfterBreak="0">
    <w:nsid w:val="6A1A2C73"/>
    <w:multiLevelType w:val="hybridMultilevel"/>
    <w:tmpl w:val="C144F146"/>
    <w:styleLink w:val="WW8Num311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AC43F7F"/>
    <w:multiLevelType w:val="multilevel"/>
    <w:tmpl w:val="83746ABA"/>
    <w:styleLink w:val="WW8Num51"/>
    <w:lvl w:ilvl="0">
      <w:start w:val="1"/>
      <w:numFmt w:val="decimal"/>
      <w:lvlText w:val="%1."/>
      <w:lvlJc w:val="left"/>
      <w:rPr>
        <w:rFonts w:ascii="Tahoma" w:hAnsi="Tahoma" w:cs="Tahoma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9" w15:restartNumberingAfterBreak="0">
    <w:nsid w:val="6D2749BA"/>
    <w:multiLevelType w:val="multilevel"/>
    <w:tmpl w:val="5B30A7A0"/>
    <w:styleLink w:val="WW8Num591"/>
    <w:lvl w:ilvl="0">
      <w:start w:val="1"/>
      <w:numFmt w:val="decimal"/>
      <w:pStyle w:val="P1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pStyle w:val="P11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numFmt w:val="none"/>
      <w:pStyle w:val="P111"/>
      <w:lvlText w:val=""/>
      <w:lvlJc w:val="left"/>
      <w:pPr>
        <w:tabs>
          <w:tab w:val="num" w:pos="360"/>
        </w:tabs>
      </w:pPr>
    </w:lvl>
    <w:lvl w:ilvl="3">
      <w:numFmt w:val="none"/>
      <w:pStyle w:val="P1111"/>
      <w:lvlText w:val=""/>
      <w:lvlJc w:val="left"/>
      <w:pPr>
        <w:tabs>
          <w:tab w:val="num" w:pos="360"/>
        </w:tabs>
      </w:pPr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E533ADA"/>
    <w:multiLevelType w:val="multilevel"/>
    <w:tmpl w:val="33E05F84"/>
    <w:name w:val="WW8Num4322"/>
    <w:styleLink w:val="WW8Num401"/>
    <w:lvl w:ilvl="0">
      <w:start w:val="3"/>
      <w:numFmt w:val="decimal"/>
      <w:lvlText w:val="%1."/>
      <w:lvlJc w:val="left"/>
      <w:pPr>
        <w:tabs>
          <w:tab w:val="num" w:pos="530"/>
        </w:tabs>
        <w:ind w:left="777" w:hanging="360"/>
      </w:pPr>
      <w:rPr>
        <w:rFonts w:cs="Times New Roman" w:hint="default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pStyle w:val="StylNagwek2Zlewej0cmPierwszywiersz0cm"/>
      <w:lvlText w:val="%1.%2."/>
      <w:lvlJc w:val="left"/>
      <w:pPr>
        <w:tabs>
          <w:tab w:val="num" w:pos="0"/>
        </w:tabs>
        <w:ind w:left="530" w:hanging="53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857"/>
        </w:tabs>
        <w:ind w:left="164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17"/>
        </w:tabs>
        <w:ind w:left="214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37"/>
        </w:tabs>
        <w:ind w:left="264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97"/>
        </w:tabs>
        <w:ind w:left="315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17"/>
        </w:tabs>
        <w:ind w:left="365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77"/>
        </w:tabs>
        <w:ind w:left="416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97"/>
        </w:tabs>
        <w:ind w:left="4737" w:hanging="1440"/>
      </w:pPr>
      <w:rPr>
        <w:rFonts w:cs="Times New Roman" w:hint="default"/>
      </w:rPr>
    </w:lvl>
  </w:abstractNum>
  <w:abstractNum w:abstractNumId="82" w15:restartNumberingAfterBreak="0">
    <w:nsid w:val="710D4A6A"/>
    <w:multiLevelType w:val="hybridMultilevel"/>
    <w:tmpl w:val="047A30DE"/>
    <w:lvl w:ilvl="0" w:tplc="041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83" w15:restartNumberingAfterBreak="0">
    <w:nsid w:val="714C3A13"/>
    <w:multiLevelType w:val="hybridMultilevel"/>
    <w:tmpl w:val="A9AA73AC"/>
    <w:lvl w:ilvl="0" w:tplc="FFFFFFFF">
      <w:start w:val="1"/>
      <w:numFmt w:val="decimal"/>
      <w:pStyle w:val="Indeks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4" w15:restartNumberingAfterBreak="0">
    <w:nsid w:val="716E5BC9"/>
    <w:multiLevelType w:val="hybridMultilevel"/>
    <w:tmpl w:val="948A1D0A"/>
    <w:lvl w:ilvl="0" w:tplc="1E0CFF76">
      <w:start w:val="1"/>
      <w:numFmt w:val="decimal"/>
      <w:pStyle w:val="Wyliczenie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734B5E18"/>
    <w:multiLevelType w:val="hybridMultilevel"/>
    <w:tmpl w:val="D604FCB6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6" w15:restartNumberingAfterBreak="0">
    <w:nsid w:val="735A031D"/>
    <w:multiLevelType w:val="multilevel"/>
    <w:tmpl w:val="22B84C86"/>
    <w:styleLink w:val="WW8Num59"/>
    <w:lvl w:ilvl="0">
      <w:start w:val="1"/>
      <w:numFmt w:val="decimal"/>
      <w:lvlText w:val="%1."/>
      <w:lvlJc w:val="left"/>
      <w:rPr>
        <w:rFonts w:ascii="Tahoma" w:hAnsi="Tahoma" w:cs="Tahoma"/>
        <w:lang w:val="pl-PL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7" w15:restartNumberingAfterBreak="0">
    <w:nsid w:val="73B24CAF"/>
    <w:multiLevelType w:val="multilevel"/>
    <w:tmpl w:val="9ABA7908"/>
    <w:lvl w:ilvl="0">
      <w:start w:val="1"/>
      <w:numFmt w:val="decimal"/>
      <w:pStyle w:val="KW-Lev-1"/>
      <w:lvlText w:val="%1."/>
      <w:lvlJc w:val="left"/>
      <w:pPr>
        <w:tabs>
          <w:tab w:val="num" w:pos="1069"/>
        </w:tabs>
        <w:ind w:left="1069" w:hanging="360"/>
      </w:pPr>
      <w:rPr>
        <w:rFonts w:ascii="Verdana" w:hAnsi="Verdana" w:cs="Times New Roman" w:hint="default"/>
        <w:b/>
        <w:i w:val="0"/>
        <w:strike w:val="0"/>
        <w:dstrike w:val="0"/>
        <w:color w:val="auto"/>
        <w:sz w:val="20"/>
        <w:szCs w:val="20"/>
        <w:vertAlign w:val="baseline"/>
      </w:rPr>
    </w:lvl>
    <w:lvl w:ilvl="1">
      <w:start w:val="1"/>
      <w:numFmt w:val="decimal"/>
      <w:pStyle w:val="KW-Lev-2"/>
      <w:lvlText w:val="%1.%2."/>
      <w:lvlJc w:val="left"/>
      <w:pPr>
        <w:tabs>
          <w:tab w:val="num" w:pos="1141"/>
        </w:tabs>
        <w:ind w:left="1141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pStyle w:val="KW-Lev-3"/>
      <w:lvlText w:val="%1.%2.%3."/>
      <w:lvlJc w:val="left"/>
      <w:pPr>
        <w:tabs>
          <w:tab w:val="num" w:pos="1571"/>
        </w:tabs>
        <w:ind w:left="1355" w:hanging="504"/>
      </w:pPr>
      <w:rPr>
        <w:rFonts w:cs="Times New Roman" w:hint="default"/>
        <w:b/>
        <w:color w:val="auto"/>
      </w:rPr>
    </w:lvl>
    <w:lvl w:ilvl="3">
      <w:start w:val="1"/>
      <w:numFmt w:val="decimal"/>
      <w:pStyle w:val="KW-Lev-4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pStyle w:val="KW-Lev-5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3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8" w15:restartNumberingAfterBreak="0">
    <w:nsid w:val="78A94BC4"/>
    <w:multiLevelType w:val="hybridMultilevel"/>
    <w:tmpl w:val="6E94896E"/>
    <w:styleLink w:val="WW8Num31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9" w15:restartNumberingAfterBreak="0">
    <w:nsid w:val="78AF1F0C"/>
    <w:multiLevelType w:val="hybridMultilevel"/>
    <w:tmpl w:val="43E6651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0" w15:restartNumberingAfterBreak="0">
    <w:nsid w:val="793D64C9"/>
    <w:multiLevelType w:val="hybridMultilevel"/>
    <w:tmpl w:val="CC6A7A9A"/>
    <w:name w:val="WW8Num622"/>
    <w:lvl w:ilvl="0" w:tplc="C168621E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Calibri" w:hAnsi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1" w15:restartNumberingAfterBreak="0">
    <w:nsid w:val="79BB4235"/>
    <w:multiLevelType w:val="multilevel"/>
    <w:tmpl w:val="73C009D4"/>
    <w:styleLink w:val="WW8Num3"/>
    <w:lvl w:ilvl="0">
      <w:start w:val="1"/>
      <w:numFmt w:val="decimal"/>
      <w:lvlText w:val="%1."/>
      <w:lvlJc w:val="left"/>
      <w:rPr>
        <w:rFonts w:ascii="Tahoma" w:hAnsi="Tahoma" w:cs="Tahoma"/>
        <w:sz w:val="20"/>
        <w:szCs w:val="20"/>
        <w:lang w:val="pl-P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2" w15:restartNumberingAfterBreak="0">
    <w:nsid w:val="7BDE4DD4"/>
    <w:multiLevelType w:val="multilevel"/>
    <w:tmpl w:val="31E8DABC"/>
    <w:styleLink w:val="Biecalista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1">
      <w:start w:val="5"/>
      <w:numFmt w:val="decimal"/>
      <w:lvlText w:val="%1.%2."/>
      <w:lvlJc w:val="left"/>
      <w:pPr>
        <w:tabs>
          <w:tab w:val="num" w:pos="660"/>
        </w:tabs>
        <w:ind w:left="660" w:hanging="6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93" w15:restartNumberingAfterBreak="0">
    <w:nsid w:val="7C314A3C"/>
    <w:multiLevelType w:val="hybridMultilevel"/>
    <w:tmpl w:val="25D824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7DE049C6"/>
    <w:multiLevelType w:val="hybridMultilevel"/>
    <w:tmpl w:val="F64C8B98"/>
    <w:styleLink w:val="WW8Num32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731"/>
        </w:tabs>
        <w:ind w:left="731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1451"/>
        </w:tabs>
        <w:ind w:left="1451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171"/>
        </w:tabs>
        <w:ind w:left="2171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2891"/>
        </w:tabs>
        <w:ind w:left="2891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3611"/>
        </w:tabs>
        <w:ind w:left="3611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331"/>
        </w:tabs>
        <w:ind w:left="4331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051"/>
        </w:tabs>
        <w:ind w:left="5051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5771"/>
        </w:tabs>
        <w:ind w:left="5771" w:hanging="360"/>
      </w:pPr>
      <w:rPr>
        <w:rFonts w:cs="Times New Roman"/>
      </w:rPr>
    </w:lvl>
  </w:abstractNum>
  <w:num w:numId="1">
    <w:abstractNumId w:val="37"/>
  </w:num>
  <w:num w:numId="2">
    <w:abstractNumId w:val="3"/>
  </w:num>
  <w:num w:numId="3">
    <w:abstractNumId w:val="43"/>
  </w:num>
  <w:num w:numId="4">
    <w:abstractNumId w:val="8"/>
  </w:num>
  <w:num w:numId="5">
    <w:abstractNumId w:val="48"/>
  </w:num>
  <w:num w:numId="6">
    <w:abstractNumId w:val="94"/>
  </w:num>
  <w:num w:numId="7">
    <w:abstractNumId w:val="31"/>
  </w:num>
  <w:num w:numId="8">
    <w:abstractNumId w:val="77"/>
  </w:num>
  <w:num w:numId="9">
    <w:abstractNumId w:val="36"/>
  </w:num>
  <w:num w:numId="10">
    <w:abstractNumId w:val="75"/>
  </w:num>
  <w:num w:numId="11">
    <w:abstractNumId w:val="88"/>
  </w:num>
  <w:num w:numId="12">
    <w:abstractNumId w:val="54"/>
  </w:num>
  <w:num w:numId="13">
    <w:abstractNumId w:val="27"/>
  </w:num>
  <w:num w:numId="14">
    <w:abstractNumId w:val="78"/>
  </w:num>
  <w:num w:numId="15">
    <w:abstractNumId w:val="91"/>
  </w:num>
  <w:num w:numId="16">
    <w:abstractNumId w:val="33"/>
  </w:num>
  <w:num w:numId="17">
    <w:abstractNumId w:val="1"/>
  </w:num>
  <w:num w:numId="18">
    <w:abstractNumId w:val="0"/>
  </w:num>
  <w:num w:numId="19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64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6"/>
  </w:num>
  <w:num w:numId="22">
    <w:abstractNumId w:val="35"/>
  </w:num>
  <w:num w:numId="23">
    <w:abstractNumId w:val="92"/>
  </w:num>
  <w:num w:numId="24">
    <w:abstractNumId w:val="87"/>
  </w:num>
  <w:num w:numId="25">
    <w:abstractNumId w:val="83"/>
  </w:num>
  <w:num w:numId="26">
    <w:abstractNumId w:val="84"/>
  </w:num>
  <w:num w:numId="27">
    <w:abstractNumId w:val="28"/>
  </w:num>
  <w:num w:numId="28">
    <w:abstractNumId w:val="60"/>
  </w:num>
  <w:num w:numId="29">
    <w:abstractNumId w:val="61"/>
  </w:num>
  <w:num w:numId="30">
    <w:abstractNumId w:val="81"/>
  </w:num>
  <w:num w:numId="31">
    <w:abstractNumId w:val="62"/>
  </w:num>
  <w:num w:numId="32">
    <w:abstractNumId w:val="79"/>
  </w:num>
  <w:num w:numId="33">
    <w:abstractNumId w:val="71"/>
  </w:num>
  <w:num w:numId="34">
    <w:abstractNumId w:val="44"/>
  </w:num>
  <w:num w:numId="35">
    <w:abstractNumId w:val="34"/>
  </w:num>
  <w:num w:numId="36">
    <w:abstractNumId w:val="73"/>
  </w:num>
  <w:num w:numId="37">
    <w:abstractNumId w:val="53"/>
  </w:num>
  <w:num w:numId="38">
    <w:abstractNumId w:val="86"/>
  </w:num>
  <w:num w:numId="39">
    <w:abstractNumId w:val="59"/>
  </w:num>
  <w:num w:numId="40">
    <w:abstractNumId w:val="65"/>
  </w:num>
  <w:num w:numId="41">
    <w:abstractNumId w:val="72"/>
  </w:num>
  <w:num w:numId="42">
    <w:abstractNumId w:val="93"/>
  </w:num>
  <w:num w:numId="43">
    <w:abstractNumId w:val="26"/>
  </w:num>
  <w:num w:numId="44">
    <w:abstractNumId w:val="29"/>
  </w:num>
  <w:num w:numId="45">
    <w:abstractNumId w:val="68"/>
  </w:num>
  <w:num w:numId="46">
    <w:abstractNumId w:val="47"/>
  </w:num>
  <w:num w:numId="47">
    <w:abstractNumId w:val="89"/>
  </w:num>
  <w:num w:numId="48">
    <w:abstractNumId w:val="41"/>
  </w:num>
  <w:num w:numId="49">
    <w:abstractNumId w:val="46"/>
  </w:num>
  <w:num w:numId="50">
    <w:abstractNumId w:val="30"/>
  </w:num>
  <w:num w:numId="51">
    <w:abstractNumId w:val="32"/>
  </w:num>
  <w:num w:numId="52">
    <w:abstractNumId w:val="67"/>
  </w:num>
  <w:num w:numId="53">
    <w:abstractNumId w:val="42"/>
  </w:num>
  <w:num w:numId="54">
    <w:abstractNumId w:val="85"/>
  </w:num>
  <w:num w:numId="55">
    <w:abstractNumId w:val="24"/>
  </w:num>
  <w:num w:numId="56">
    <w:abstractNumId w:val="56"/>
  </w:num>
  <w:num w:numId="57">
    <w:abstractNumId w:val="58"/>
  </w:num>
  <w:num w:numId="58">
    <w:abstractNumId w:val="82"/>
  </w:num>
  <w:num w:numId="59">
    <w:abstractNumId w:val="39"/>
  </w:num>
  <w:num w:numId="60">
    <w:abstractNumId w:val="50"/>
  </w:num>
  <w:num w:numId="61">
    <w:abstractNumId w:val="52"/>
  </w:num>
  <w:num w:numId="62">
    <w:abstractNumId w:val="55"/>
  </w:num>
  <w:num w:numId="63">
    <w:abstractNumId w:val="49"/>
  </w:num>
  <w:num w:numId="64">
    <w:abstractNumId w:val="69"/>
  </w:num>
  <w:num w:numId="65">
    <w:abstractNumId w:val="63"/>
  </w:num>
  <w:num w:numId="66">
    <w:abstractNumId w:val="25"/>
  </w:num>
  <w:num w:numId="67">
    <w:abstractNumId w:val="45"/>
  </w:num>
  <w:num w:numId="68">
    <w:abstractNumId w:val="40"/>
  </w:num>
  <w:num w:numId="69">
    <w:abstractNumId w:val="70"/>
  </w:num>
  <w:num w:numId="7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/>
  <w:defaultTabStop w:val="709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45A"/>
    <w:rsid w:val="00001F7F"/>
    <w:rsid w:val="00002156"/>
    <w:rsid w:val="000057E1"/>
    <w:rsid w:val="00005DF4"/>
    <w:rsid w:val="000078E4"/>
    <w:rsid w:val="000106A8"/>
    <w:rsid w:val="00010FB7"/>
    <w:rsid w:val="00011D09"/>
    <w:rsid w:val="00013865"/>
    <w:rsid w:val="00014553"/>
    <w:rsid w:val="00017DCA"/>
    <w:rsid w:val="0002022A"/>
    <w:rsid w:val="00020BBA"/>
    <w:rsid w:val="00021E80"/>
    <w:rsid w:val="0002394A"/>
    <w:rsid w:val="00023B0F"/>
    <w:rsid w:val="000275A3"/>
    <w:rsid w:val="000279A7"/>
    <w:rsid w:val="00031E8F"/>
    <w:rsid w:val="000337CD"/>
    <w:rsid w:val="00044C28"/>
    <w:rsid w:val="00045B42"/>
    <w:rsid w:val="00050A87"/>
    <w:rsid w:val="00055FCE"/>
    <w:rsid w:val="00060726"/>
    <w:rsid w:val="00060A14"/>
    <w:rsid w:val="00060A61"/>
    <w:rsid w:val="00061015"/>
    <w:rsid w:val="000612D9"/>
    <w:rsid w:val="00063EF4"/>
    <w:rsid w:val="00064295"/>
    <w:rsid w:val="00064816"/>
    <w:rsid w:val="00064C39"/>
    <w:rsid w:val="00066677"/>
    <w:rsid w:val="00067D36"/>
    <w:rsid w:val="00070CB9"/>
    <w:rsid w:val="00071C33"/>
    <w:rsid w:val="00072A86"/>
    <w:rsid w:val="0007463E"/>
    <w:rsid w:val="000813B2"/>
    <w:rsid w:val="00082CC4"/>
    <w:rsid w:val="0008502E"/>
    <w:rsid w:val="00086441"/>
    <w:rsid w:val="0009236A"/>
    <w:rsid w:val="00092E86"/>
    <w:rsid w:val="00094748"/>
    <w:rsid w:val="00097955"/>
    <w:rsid w:val="000A03E1"/>
    <w:rsid w:val="000A0E8D"/>
    <w:rsid w:val="000A2361"/>
    <w:rsid w:val="000A485B"/>
    <w:rsid w:val="000A4F28"/>
    <w:rsid w:val="000A625E"/>
    <w:rsid w:val="000A7D0E"/>
    <w:rsid w:val="000B372F"/>
    <w:rsid w:val="000B51F7"/>
    <w:rsid w:val="000B6FBE"/>
    <w:rsid w:val="000C6A55"/>
    <w:rsid w:val="000C7C3F"/>
    <w:rsid w:val="000D00A3"/>
    <w:rsid w:val="000D0106"/>
    <w:rsid w:val="000D16F6"/>
    <w:rsid w:val="000D1E1A"/>
    <w:rsid w:val="000D21DC"/>
    <w:rsid w:val="000D40D4"/>
    <w:rsid w:val="000D4E02"/>
    <w:rsid w:val="000E18A8"/>
    <w:rsid w:val="000E31FC"/>
    <w:rsid w:val="000E6B8B"/>
    <w:rsid w:val="000E6E6F"/>
    <w:rsid w:val="000E7DE6"/>
    <w:rsid w:val="000F4B24"/>
    <w:rsid w:val="000F5408"/>
    <w:rsid w:val="000F6A14"/>
    <w:rsid w:val="000F7ECD"/>
    <w:rsid w:val="00101349"/>
    <w:rsid w:val="001018D8"/>
    <w:rsid w:val="00102489"/>
    <w:rsid w:val="001066DE"/>
    <w:rsid w:val="001101A5"/>
    <w:rsid w:val="00110F3A"/>
    <w:rsid w:val="00111CD0"/>
    <w:rsid w:val="00112A14"/>
    <w:rsid w:val="00112A2C"/>
    <w:rsid w:val="0011309A"/>
    <w:rsid w:val="00113CF3"/>
    <w:rsid w:val="00114F89"/>
    <w:rsid w:val="00114FF5"/>
    <w:rsid w:val="001153A6"/>
    <w:rsid w:val="00115AE3"/>
    <w:rsid w:val="0012013C"/>
    <w:rsid w:val="00127B3A"/>
    <w:rsid w:val="00130790"/>
    <w:rsid w:val="00132E33"/>
    <w:rsid w:val="0013561C"/>
    <w:rsid w:val="00135D20"/>
    <w:rsid w:val="00141DAE"/>
    <w:rsid w:val="00144DF7"/>
    <w:rsid w:val="001458BD"/>
    <w:rsid w:val="001461B1"/>
    <w:rsid w:val="001469A3"/>
    <w:rsid w:val="00152406"/>
    <w:rsid w:val="0015529C"/>
    <w:rsid w:val="00160B78"/>
    <w:rsid w:val="00160BF3"/>
    <w:rsid w:val="00164604"/>
    <w:rsid w:val="00165F62"/>
    <w:rsid w:val="00166129"/>
    <w:rsid w:val="00170FE7"/>
    <w:rsid w:val="00172A63"/>
    <w:rsid w:val="00173862"/>
    <w:rsid w:val="00173F44"/>
    <w:rsid w:val="00174E51"/>
    <w:rsid w:val="001755D1"/>
    <w:rsid w:val="00175D19"/>
    <w:rsid w:val="00176746"/>
    <w:rsid w:val="0018080F"/>
    <w:rsid w:val="00181F8E"/>
    <w:rsid w:val="00183975"/>
    <w:rsid w:val="00184F1E"/>
    <w:rsid w:val="001856A1"/>
    <w:rsid w:val="001874E4"/>
    <w:rsid w:val="001907C6"/>
    <w:rsid w:val="00191757"/>
    <w:rsid w:val="0019214A"/>
    <w:rsid w:val="00192F3D"/>
    <w:rsid w:val="00195F94"/>
    <w:rsid w:val="0019638A"/>
    <w:rsid w:val="00196CA2"/>
    <w:rsid w:val="00196FA9"/>
    <w:rsid w:val="001A0633"/>
    <w:rsid w:val="001A176F"/>
    <w:rsid w:val="001A42BF"/>
    <w:rsid w:val="001A448F"/>
    <w:rsid w:val="001B0E07"/>
    <w:rsid w:val="001B109C"/>
    <w:rsid w:val="001B7AF6"/>
    <w:rsid w:val="001C2FA2"/>
    <w:rsid w:val="001C3B94"/>
    <w:rsid w:val="001C424C"/>
    <w:rsid w:val="001C43BC"/>
    <w:rsid w:val="001C7610"/>
    <w:rsid w:val="001D1334"/>
    <w:rsid w:val="001D3B06"/>
    <w:rsid w:val="001D4A06"/>
    <w:rsid w:val="001D59B6"/>
    <w:rsid w:val="001E004D"/>
    <w:rsid w:val="001E024F"/>
    <w:rsid w:val="001E640D"/>
    <w:rsid w:val="001E7E7D"/>
    <w:rsid w:val="001F106A"/>
    <w:rsid w:val="001F5CB4"/>
    <w:rsid w:val="001F7490"/>
    <w:rsid w:val="001F780D"/>
    <w:rsid w:val="0020026D"/>
    <w:rsid w:val="00202653"/>
    <w:rsid w:val="002043A9"/>
    <w:rsid w:val="00204C8D"/>
    <w:rsid w:val="00205017"/>
    <w:rsid w:val="002064BC"/>
    <w:rsid w:val="00207726"/>
    <w:rsid w:val="002127CA"/>
    <w:rsid w:val="00212CF6"/>
    <w:rsid w:val="00213FB2"/>
    <w:rsid w:val="002224FB"/>
    <w:rsid w:val="00222546"/>
    <w:rsid w:val="002241AD"/>
    <w:rsid w:val="002261A5"/>
    <w:rsid w:val="002271A3"/>
    <w:rsid w:val="00227270"/>
    <w:rsid w:val="00227D6D"/>
    <w:rsid w:val="002348B6"/>
    <w:rsid w:val="00234E25"/>
    <w:rsid w:val="00235603"/>
    <w:rsid w:val="00240D43"/>
    <w:rsid w:val="00241353"/>
    <w:rsid w:val="00241992"/>
    <w:rsid w:val="00242E1B"/>
    <w:rsid w:val="0024430F"/>
    <w:rsid w:val="0024525B"/>
    <w:rsid w:val="002453E8"/>
    <w:rsid w:val="002462FA"/>
    <w:rsid w:val="0024661A"/>
    <w:rsid w:val="00252CC7"/>
    <w:rsid w:val="00254017"/>
    <w:rsid w:val="002541D2"/>
    <w:rsid w:val="00255709"/>
    <w:rsid w:val="002559B2"/>
    <w:rsid w:val="00255C2E"/>
    <w:rsid w:val="00256E88"/>
    <w:rsid w:val="00257CA5"/>
    <w:rsid w:val="002601DA"/>
    <w:rsid w:val="00260B3B"/>
    <w:rsid w:val="00263C59"/>
    <w:rsid w:val="00264D98"/>
    <w:rsid w:val="0026512F"/>
    <w:rsid w:val="002655A2"/>
    <w:rsid w:val="00265F98"/>
    <w:rsid w:val="002667A5"/>
    <w:rsid w:val="00270896"/>
    <w:rsid w:val="0027248A"/>
    <w:rsid w:val="00272F7B"/>
    <w:rsid w:val="0027303F"/>
    <w:rsid w:val="0028527A"/>
    <w:rsid w:val="0028593E"/>
    <w:rsid w:val="0028595B"/>
    <w:rsid w:val="00287832"/>
    <w:rsid w:val="00291D91"/>
    <w:rsid w:val="00293501"/>
    <w:rsid w:val="002936C9"/>
    <w:rsid w:val="00297957"/>
    <w:rsid w:val="002A4115"/>
    <w:rsid w:val="002A633C"/>
    <w:rsid w:val="002A7094"/>
    <w:rsid w:val="002A7472"/>
    <w:rsid w:val="002B0DEF"/>
    <w:rsid w:val="002B1105"/>
    <w:rsid w:val="002B27B9"/>
    <w:rsid w:val="002B4A6D"/>
    <w:rsid w:val="002B52E8"/>
    <w:rsid w:val="002B6008"/>
    <w:rsid w:val="002B6B1E"/>
    <w:rsid w:val="002B7834"/>
    <w:rsid w:val="002C143B"/>
    <w:rsid w:val="002C1FBE"/>
    <w:rsid w:val="002C7D93"/>
    <w:rsid w:val="002D1C81"/>
    <w:rsid w:val="002D27E2"/>
    <w:rsid w:val="002D5156"/>
    <w:rsid w:val="002D5ADD"/>
    <w:rsid w:val="002D6712"/>
    <w:rsid w:val="002D741A"/>
    <w:rsid w:val="002E1197"/>
    <w:rsid w:val="002E312A"/>
    <w:rsid w:val="002E4203"/>
    <w:rsid w:val="002E6EAC"/>
    <w:rsid w:val="002F1229"/>
    <w:rsid w:val="002F3629"/>
    <w:rsid w:val="002F3D0E"/>
    <w:rsid w:val="002F7134"/>
    <w:rsid w:val="002F7B91"/>
    <w:rsid w:val="003004BA"/>
    <w:rsid w:val="00304DA7"/>
    <w:rsid w:val="00305B84"/>
    <w:rsid w:val="00305E7C"/>
    <w:rsid w:val="00305E88"/>
    <w:rsid w:val="003107F4"/>
    <w:rsid w:val="0031108B"/>
    <w:rsid w:val="00320C44"/>
    <w:rsid w:val="00322744"/>
    <w:rsid w:val="003275C3"/>
    <w:rsid w:val="00330FC5"/>
    <w:rsid w:val="00332C52"/>
    <w:rsid w:val="00347058"/>
    <w:rsid w:val="00347200"/>
    <w:rsid w:val="0035154B"/>
    <w:rsid w:val="00355CD4"/>
    <w:rsid w:val="00356019"/>
    <w:rsid w:val="0035698E"/>
    <w:rsid w:val="00356F21"/>
    <w:rsid w:val="003572D5"/>
    <w:rsid w:val="00357419"/>
    <w:rsid w:val="003577A2"/>
    <w:rsid w:val="00360E67"/>
    <w:rsid w:val="00361A1A"/>
    <w:rsid w:val="00361C8A"/>
    <w:rsid w:val="003634E5"/>
    <w:rsid w:val="00364F54"/>
    <w:rsid w:val="00370B7B"/>
    <w:rsid w:val="003721D6"/>
    <w:rsid w:val="0037231F"/>
    <w:rsid w:val="00374677"/>
    <w:rsid w:val="00375061"/>
    <w:rsid w:val="00375374"/>
    <w:rsid w:val="00376170"/>
    <w:rsid w:val="003761A4"/>
    <w:rsid w:val="003779B0"/>
    <w:rsid w:val="00380FE9"/>
    <w:rsid w:val="00382BFE"/>
    <w:rsid w:val="00383318"/>
    <w:rsid w:val="00386EE1"/>
    <w:rsid w:val="0038707C"/>
    <w:rsid w:val="00387E1F"/>
    <w:rsid w:val="00390786"/>
    <w:rsid w:val="00394FE4"/>
    <w:rsid w:val="003A00F0"/>
    <w:rsid w:val="003A67CF"/>
    <w:rsid w:val="003A78AC"/>
    <w:rsid w:val="003B046D"/>
    <w:rsid w:val="003B261C"/>
    <w:rsid w:val="003B2F2A"/>
    <w:rsid w:val="003B2FE0"/>
    <w:rsid w:val="003B3FC3"/>
    <w:rsid w:val="003B5222"/>
    <w:rsid w:val="003B7455"/>
    <w:rsid w:val="003B7BDE"/>
    <w:rsid w:val="003C0FAD"/>
    <w:rsid w:val="003C57B2"/>
    <w:rsid w:val="003C697C"/>
    <w:rsid w:val="003C6EF0"/>
    <w:rsid w:val="003C7430"/>
    <w:rsid w:val="003C7841"/>
    <w:rsid w:val="003D0180"/>
    <w:rsid w:val="003D11DF"/>
    <w:rsid w:val="003D1893"/>
    <w:rsid w:val="003D1F53"/>
    <w:rsid w:val="003D2289"/>
    <w:rsid w:val="003D4C03"/>
    <w:rsid w:val="003D4EC0"/>
    <w:rsid w:val="003D6947"/>
    <w:rsid w:val="003D6DED"/>
    <w:rsid w:val="003E08F8"/>
    <w:rsid w:val="003E1944"/>
    <w:rsid w:val="003E303C"/>
    <w:rsid w:val="003E4289"/>
    <w:rsid w:val="003E62D0"/>
    <w:rsid w:val="003E6D22"/>
    <w:rsid w:val="003E723F"/>
    <w:rsid w:val="003F18F6"/>
    <w:rsid w:val="003F41E9"/>
    <w:rsid w:val="003F5CC9"/>
    <w:rsid w:val="003F5E16"/>
    <w:rsid w:val="003F7764"/>
    <w:rsid w:val="00400DA5"/>
    <w:rsid w:val="004010E5"/>
    <w:rsid w:val="00404DE4"/>
    <w:rsid w:val="00404FA5"/>
    <w:rsid w:val="00406CB1"/>
    <w:rsid w:val="004132D2"/>
    <w:rsid w:val="0041539A"/>
    <w:rsid w:val="004171AC"/>
    <w:rsid w:val="00417BB3"/>
    <w:rsid w:val="004211F2"/>
    <w:rsid w:val="00426451"/>
    <w:rsid w:val="00426E84"/>
    <w:rsid w:val="00427219"/>
    <w:rsid w:val="004277EC"/>
    <w:rsid w:val="00431213"/>
    <w:rsid w:val="004312CC"/>
    <w:rsid w:val="004346FD"/>
    <w:rsid w:val="00440D65"/>
    <w:rsid w:val="00440E03"/>
    <w:rsid w:val="00443D4F"/>
    <w:rsid w:val="0044541B"/>
    <w:rsid w:val="0044611E"/>
    <w:rsid w:val="004502FA"/>
    <w:rsid w:val="004525B6"/>
    <w:rsid w:val="004537B9"/>
    <w:rsid w:val="0045437D"/>
    <w:rsid w:val="00460127"/>
    <w:rsid w:val="00460E3C"/>
    <w:rsid w:val="00462787"/>
    <w:rsid w:val="00462905"/>
    <w:rsid w:val="00463A41"/>
    <w:rsid w:val="00463C45"/>
    <w:rsid w:val="00467AE9"/>
    <w:rsid w:val="00467D8A"/>
    <w:rsid w:val="00471890"/>
    <w:rsid w:val="00476014"/>
    <w:rsid w:val="00477B5D"/>
    <w:rsid w:val="00477C08"/>
    <w:rsid w:val="004804BE"/>
    <w:rsid w:val="00481D14"/>
    <w:rsid w:val="00487D63"/>
    <w:rsid w:val="00487E00"/>
    <w:rsid w:val="00490CD7"/>
    <w:rsid w:val="00491908"/>
    <w:rsid w:val="00494A34"/>
    <w:rsid w:val="00494F06"/>
    <w:rsid w:val="00495849"/>
    <w:rsid w:val="004A22F8"/>
    <w:rsid w:val="004A23D4"/>
    <w:rsid w:val="004A4772"/>
    <w:rsid w:val="004A7A62"/>
    <w:rsid w:val="004B06A2"/>
    <w:rsid w:val="004B2646"/>
    <w:rsid w:val="004B279F"/>
    <w:rsid w:val="004B3158"/>
    <w:rsid w:val="004B3AA4"/>
    <w:rsid w:val="004B400A"/>
    <w:rsid w:val="004B7BAC"/>
    <w:rsid w:val="004B7DA5"/>
    <w:rsid w:val="004C0EBC"/>
    <w:rsid w:val="004C181F"/>
    <w:rsid w:val="004C1915"/>
    <w:rsid w:val="004C1947"/>
    <w:rsid w:val="004C251C"/>
    <w:rsid w:val="004C44F2"/>
    <w:rsid w:val="004C7D45"/>
    <w:rsid w:val="004D1594"/>
    <w:rsid w:val="004D209B"/>
    <w:rsid w:val="004D3638"/>
    <w:rsid w:val="004D378F"/>
    <w:rsid w:val="004D4161"/>
    <w:rsid w:val="004D60F1"/>
    <w:rsid w:val="004D6B75"/>
    <w:rsid w:val="004E0FC2"/>
    <w:rsid w:val="004E31B6"/>
    <w:rsid w:val="004E59E2"/>
    <w:rsid w:val="004E5FFC"/>
    <w:rsid w:val="004F0092"/>
    <w:rsid w:val="004F14E3"/>
    <w:rsid w:val="004F1AAF"/>
    <w:rsid w:val="004F224C"/>
    <w:rsid w:val="004F4F44"/>
    <w:rsid w:val="004F5351"/>
    <w:rsid w:val="004F5524"/>
    <w:rsid w:val="004F55C3"/>
    <w:rsid w:val="004F62A4"/>
    <w:rsid w:val="00503B2F"/>
    <w:rsid w:val="00504E81"/>
    <w:rsid w:val="0050665E"/>
    <w:rsid w:val="00507176"/>
    <w:rsid w:val="005102F7"/>
    <w:rsid w:val="00511831"/>
    <w:rsid w:val="00513917"/>
    <w:rsid w:val="005221D7"/>
    <w:rsid w:val="005252CB"/>
    <w:rsid w:val="00525ACE"/>
    <w:rsid w:val="005273B8"/>
    <w:rsid w:val="00527E6B"/>
    <w:rsid w:val="005312DD"/>
    <w:rsid w:val="00533AF8"/>
    <w:rsid w:val="005379E8"/>
    <w:rsid w:val="00540503"/>
    <w:rsid w:val="00540B32"/>
    <w:rsid w:val="00542C04"/>
    <w:rsid w:val="00545C42"/>
    <w:rsid w:val="00545DA7"/>
    <w:rsid w:val="00545DF7"/>
    <w:rsid w:val="00547A96"/>
    <w:rsid w:val="00550E9A"/>
    <w:rsid w:val="00551B86"/>
    <w:rsid w:val="00551D3D"/>
    <w:rsid w:val="0055219E"/>
    <w:rsid w:val="00552FEB"/>
    <w:rsid w:val="005567B0"/>
    <w:rsid w:val="005602E5"/>
    <w:rsid w:val="0056241D"/>
    <w:rsid w:val="00567DAD"/>
    <w:rsid w:val="00582E8A"/>
    <w:rsid w:val="00583A82"/>
    <w:rsid w:val="00584B76"/>
    <w:rsid w:val="00586314"/>
    <w:rsid w:val="00586A5F"/>
    <w:rsid w:val="00587214"/>
    <w:rsid w:val="00590AB7"/>
    <w:rsid w:val="00592F7B"/>
    <w:rsid w:val="0059718F"/>
    <w:rsid w:val="00597807"/>
    <w:rsid w:val="005A26FA"/>
    <w:rsid w:val="005A4DA5"/>
    <w:rsid w:val="005A4FB7"/>
    <w:rsid w:val="005A53AA"/>
    <w:rsid w:val="005A5614"/>
    <w:rsid w:val="005A6865"/>
    <w:rsid w:val="005A6E5B"/>
    <w:rsid w:val="005B0760"/>
    <w:rsid w:val="005B14C5"/>
    <w:rsid w:val="005B158A"/>
    <w:rsid w:val="005B161D"/>
    <w:rsid w:val="005C043A"/>
    <w:rsid w:val="005C1A9D"/>
    <w:rsid w:val="005C23B1"/>
    <w:rsid w:val="005C2B0F"/>
    <w:rsid w:val="005C366A"/>
    <w:rsid w:val="005C5C54"/>
    <w:rsid w:val="005D0E82"/>
    <w:rsid w:val="005D1163"/>
    <w:rsid w:val="005D169F"/>
    <w:rsid w:val="005D5387"/>
    <w:rsid w:val="005D6CC1"/>
    <w:rsid w:val="005E1EB6"/>
    <w:rsid w:val="005E46BB"/>
    <w:rsid w:val="005E5415"/>
    <w:rsid w:val="005F072F"/>
    <w:rsid w:val="005F09A6"/>
    <w:rsid w:val="005F1A93"/>
    <w:rsid w:val="005F2338"/>
    <w:rsid w:val="005F24CB"/>
    <w:rsid w:val="005F3ECB"/>
    <w:rsid w:val="005F642B"/>
    <w:rsid w:val="006011A7"/>
    <w:rsid w:val="0060345A"/>
    <w:rsid w:val="00606E74"/>
    <w:rsid w:val="00607075"/>
    <w:rsid w:val="0061457F"/>
    <w:rsid w:val="0062081C"/>
    <w:rsid w:val="006243B4"/>
    <w:rsid w:val="00625459"/>
    <w:rsid w:val="00626083"/>
    <w:rsid w:val="00631F66"/>
    <w:rsid w:val="0063201D"/>
    <w:rsid w:val="00633DCF"/>
    <w:rsid w:val="00637DE7"/>
    <w:rsid w:val="00637DFC"/>
    <w:rsid w:val="006400D9"/>
    <w:rsid w:val="00641DAF"/>
    <w:rsid w:val="006428EC"/>
    <w:rsid w:val="00643C0A"/>
    <w:rsid w:val="00643EDB"/>
    <w:rsid w:val="00646097"/>
    <w:rsid w:val="006476A7"/>
    <w:rsid w:val="00647B73"/>
    <w:rsid w:val="00650E59"/>
    <w:rsid w:val="006516F0"/>
    <w:rsid w:val="00652AE7"/>
    <w:rsid w:val="006548B2"/>
    <w:rsid w:val="00654BE2"/>
    <w:rsid w:val="00656D2C"/>
    <w:rsid w:val="006614B3"/>
    <w:rsid w:val="006618E0"/>
    <w:rsid w:val="00662000"/>
    <w:rsid w:val="00662D1E"/>
    <w:rsid w:val="00663514"/>
    <w:rsid w:val="0066372A"/>
    <w:rsid w:val="00673F0B"/>
    <w:rsid w:val="00677EB7"/>
    <w:rsid w:val="006802F7"/>
    <w:rsid w:val="00680E75"/>
    <w:rsid w:val="00682147"/>
    <w:rsid w:val="006825F7"/>
    <w:rsid w:val="00685419"/>
    <w:rsid w:val="0068573A"/>
    <w:rsid w:val="00685FBA"/>
    <w:rsid w:val="0069001B"/>
    <w:rsid w:val="00690049"/>
    <w:rsid w:val="00690E63"/>
    <w:rsid w:val="0069135D"/>
    <w:rsid w:val="00691B61"/>
    <w:rsid w:val="00692E54"/>
    <w:rsid w:val="006A06CA"/>
    <w:rsid w:val="006A214C"/>
    <w:rsid w:val="006A42A5"/>
    <w:rsid w:val="006A46DB"/>
    <w:rsid w:val="006A5943"/>
    <w:rsid w:val="006A66B6"/>
    <w:rsid w:val="006A6CF9"/>
    <w:rsid w:val="006A7820"/>
    <w:rsid w:val="006A7EAE"/>
    <w:rsid w:val="006B19AE"/>
    <w:rsid w:val="006B6655"/>
    <w:rsid w:val="006B7392"/>
    <w:rsid w:val="006B75C0"/>
    <w:rsid w:val="006C2262"/>
    <w:rsid w:val="006C273F"/>
    <w:rsid w:val="006C4E94"/>
    <w:rsid w:val="006C56F8"/>
    <w:rsid w:val="006D21D4"/>
    <w:rsid w:val="006D3FFE"/>
    <w:rsid w:val="006D52C2"/>
    <w:rsid w:val="006D5AF9"/>
    <w:rsid w:val="006D7294"/>
    <w:rsid w:val="006E21EE"/>
    <w:rsid w:val="006E28E6"/>
    <w:rsid w:val="006E4BD0"/>
    <w:rsid w:val="006E5865"/>
    <w:rsid w:val="006F18A2"/>
    <w:rsid w:val="006F2B14"/>
    <w:rsid w:val="006F2E2B"/>
    <w:rsid w:val="006F34AA"/>
    <w:rsid w:val="006F35EB"/>
    <w:rsid w:val="006F505D"/>
    <w:rsid w:val="006F57BB"/>
    <w:rsid w:val="007013A3"/>
    <w:rsid w:val="00701518"/>
    <w:rsid w:val="00701C8E"/>
    <w:rsid w:val="007026C6"/>
    <w:rsid w:val="007026DC"/>
    <w:rsid w:val="00702879"/>
    <w:rsid w:val="00702A43"/>
    <w:rsid w:val="00703824"/>
    <w:rsid w:val="00704838"/>
    <w:rsid w:val="00704A26"/>
    <w:rsid w:val="007101AB"/>
    <w:rsid w:val="00716CA5"/>
    <w:rsid w:val="00717775"/>
    <w:rsid w:val="0071789F"/>
    <w:rsid w:val="0072103D"/>
    <w:rsid w:val="007213E2"/>
    <w:rsid w:val="0072253A"/>
    <w:rsid w:val="00725923"/>
    <w:rsid w:val="00726CED"/>
    <w:rsid w:val="007310B9"/>
    <w:rsid w:val="00737156"/>
    <w:rsid w:val="007376C2"/>
    <w:rsid w:val="007401F4"/>
    <w:rsid w:val="00743EFE"/>
    <w:rsid w:val="007515CB"/>
    <w:rsid w:val="0075282F"/>
    <w:rsid w:val="0075396F"/>
    <w:rsid w:val="00754BE8"/>
    <w:rsid w:val="00755535"/>
    <w:rsid w:val="007557C9"/>
    <w:rsid w:val="0075633B"/>
    <w:rsid w:val="007565AC"/>
    <w:rsid w:val="00756FDE"/>
    <w:rsid w:val="00760741"/>
    <w:rsid w:val="00762A98"/>
    <w:rsid w:val="0076457D"/>
    <w:rsid w:val="00770B02"/>
    <w:rsid w:val="007719A7"/>
    <w:rsid w:val="007719B9"/>
    <w:rsid w:val="00771BD5"/>
    <w:rsid w:val="00781248"/>
    <w:rsid w:val="00782053"/>
    <w:rsid w:val="0078469A"/>
    <w:rsid w:val="00785BDF"/>
    <w:rsid w:val="007874ED"/>
    <w:rsid w:val="00787DA0"/>
    <w:rsid w:val="00790638"/>
    <w:rsid w:val="00791351"/>
    <w:rsid w:val="00792680"/>
    <w:rsid w:val="00793E7A"/>
    <w:rsid w:val="0079604A"/>
    <w:rsid w:val="00796FCB"/>
    <w:rsid w:val="007A0B40"/>
    <w:rsid w:val="007A1563"/>
    <w:rsid w:val="007A4424"/>
    <w:rsid w:val="007A6DFC"/>
    <w:rsid w:val="007A6EA7"/>
    <w:rsid w:val="007A7E1B"/>
    <w:rsid w:val="007B06A6"/>
    <w:rsid w:val="007B1128"/>
    <w:rsid w:val="007B1A38"/>
    <w:rsid w:val="007B2264"/>
    <w:rsid w:val="007B2386"/>
    <w:rsid w:val="007B7D14"/>
    <w:rsid w:val="007B7D35"/>
    <w:rsid w:val="007C02E8"/>
    <w:rsid w:val="007C145D"/>
    <w:rsid w:val="007C184D"/>
    <w:rsid w:val="007C3359"/>
    <w:rsid w:val="007C565A"/>
    <w:rsid w:val="007C70CC"/>
    <w:rsid w:val="007C7630"/>
    <w:rsid w:val="007C778B"/>
    <w:rsid w:val="007C7A42"/>
    <w:rsid w:val="007D58D4"/>
    <w:rsid w:val="007E0191"/>
    <w:rsid w:val="007E3595"/>
    <w:rsid w:val="007E4DF5"/>
    <w:rsid w:val="007E6445"/>
    <w:rsid w:val="007E79D5"/>
    <w:rsid w:val="007E7B2E"/>
    <w:rsid w:val="007E7CDC"/>
    <w:rsid w:val="007F192A"/>
    <w:rsid w:val="007F1998"/>
    <w:rsid w:val="007F5303"/>
    <w:rsid w:val="007F5E0C"/>
    <w:rsid w:val="007F6083"/>
    <w:rsid w:val="007F683D"/>
    <w:rsid w:val="007F6AFA"/>
    <w:rsid w:val="007F6EAF"/>
    <w:rsid w:val="007F7E33"/>
    <w:rsid w:val="0080096B"/>
    <w:rsid w:val="00801271"/>
    <w:rsid w:val="00802537"/>
    <w:rsid w:val="008034A6"/>
    <w:rsid w:val="00803692"/>
    <w:rsid w:val="008043E3"/>
    <w:rsid w:val="00804562"/>
    <w:rsid w:val="00814D75"/>
    <w:rsid w:val="00815E27"/>
    <w:rsid w:val="00816083"/>
    <w:rsid w:val="00817577"/>
    <w:rsid w:val="008176E2"/>
    <w:rsid w:val="0082039B"/>
    <w:rsid w:val="0082084E"/>
    <w:rsid w:val="00820D86"/>
    <w:rsid w:val="00825A63"/>
    <w:rsid w:val="00827782"/>
    <w:rsid w:val="008318F8"/>
    <w:rsid w:val="0083589D"/>
    <w:rsid w:val="0083654F"/>
    <w:rsid w:val="00837279"/>
    <w:rsid w:val="00841237"/>
    <w:rsid w:val="00841873"/>
    <w:rsid w:val="00842D32"/>
    <w:rsid w:val="00843236"/>
    <w:rsid w:val="00846018"/>
    <w:rsid w:val="00847B4C"/>
    <w:rsid w:val="00850314"/>
    <w:rsid w:val="00856375"/>
    <w:rsid w:val="00857D82"/>
    <w:rsid w:val="00860ADD"/>
    <w:rsid w:val="00860FC6"/>
    <w:rsid w:val="00862B14"/>
    <w:rsid w:val="0086447D"/>
    <w:rsid w:val="008653F9"/>
    <w:rsid w:val="00871480"/>
    <w:rsid w:val="00871596"/>
    <w:rsid w:val="0087417A"/>
    <w:rsid w:val="00874510"/>
    <w:rsid w:val="00875C22"/>
    <w:rsid w:val="008779D7"/>
    <w:rsid w:val="00877E47"/>
    <w:rsid w:val="008802F5"/>
    <w:rsid w:val="00881422"/>
    <w:rsid w:val="00883367"/>
    <w:rsid w:val="00883B68"/>
    <w:rsid w:val="008851BE"/>
    <w:rsid w:val="008855BA"/>
    <w:rsid w:val="00887AA5"/>
    <w:rsid w:val="008921D8"/>
    <w:rsid w:val="008941EC"/>
    <w:rsid w:val="00896D5B"/>
    <w:rsid w:val="00896E40"/>
    <w:rsid w:val="008A5227"/>
    <w:rsid w:val="008A5A33"/>
    <w:rsid w:val="008A6B89"/>
    <w:rsid w:val="008B0608"/>
    <w:rsid w:val="008B33A0"/>
    <w:rsid w:val="008B517C"/>
    <w:rsid w:val="008B6754"/>
    <w:rsid w:val="008B680A"/>
    <w:rsid w:val="008B7BBE"/>
    <w:rsid w:val="008C1291"/>
    <w:rsid w:val="008C71B8"/>
    <w:rsid w:val="008D0010"/>
    <w:rsid w:val="008D214D"/>
    <w:rsid w:val="008D3CAE"/>
    <w:rsid w:val="008D705E"/>
    <w:rsid w:val="008D7682"/>
    <w:rsid w:val="008E165C"/>
    <w:rsid w:val="008E1AD6"/>
    <w:rsid w:val="008E1FC5"/>
    <w:rsid w:val="008E24B3"/>
    <w:rsid w:val="008E26E5"/>
    <w:rsid w:val="008E2AAA"/>
    <w:rsid w:val="008E4A86"/>
    <w:rsid w:val="008E5485"/>
    <w:rsid w:val="008E6452"/>
    <w:rsid w:val="008E7270"/>
    <w:rsid w:val="008F4CF7"/>
    <w:rsid w:val="008F6B3E"/>
    <w:rsid w:val="009006C4"/>
    <w:rsid w:val="0090390D"/>
    <w:rsid w:val="00904813"/>
    <w:rsid w:val="00905919"/>
    <w:rsid w:val="0090792F"/>
    <w:rsid w:val="00907B1E"/>
    <w:rsid w:val="00907CF4"/>
    <w:rsid w:val="00911A1E"/>
    <w:rsid w:val="00912F01"/>
    <w:rsid w:val="009139AD"/>
    <w:rsid w:val="00915CE3"/>
    <w:rsid w:val="00915D48"/>
    <w:rsid w:val="00916E1F"/>
    <w:rsid w:val="009209C9"/>
    <w:rsid w:val="00921F4F"/>
    <w:rsid w:val="0092272C"/>
    <w:rsid w:val="00922E99"/>
    <w:rsid w:val="00924BE5"/>
    <w:rsid w:val="009251DE"/>
    <w:rsid w:val="00926B62"/>
    <w:rsid w:val="00930B80"/>
    <w:rsid w:val="00931331"/>
    <w:rsid w:val="0093215C"/>
    <w:rsid w:val="00932A44"/>
    <w:rsid w:val="009330A0"/>
    <w:rsid w:val="0093558D"/>
    <w:rsid w:val="00942CF8"/>
    <w:rsid w:val="00942F4D"/>
    <w:rsid w:val="009431B5"/>
    <w:rsid w:val="0094422F"/>
    <w:rsid w:val="00950D58"/>
    <w:rsid w:val="00950F04"/>
    <w:rsid w:val="0095181B"/>
    <w:rsid w:val="009531D0"/>
    <w:rsid w:val="00955558"/>
    <w:rsid w:val="009576C7"/>
    <w:rsid w:val="009611E7"/>
    <w:rsid w:val="00964176"/>
    <w:rsid w:val="00964E08"/>
    <w:rsid w:val="0096509B"/>
    <w:rsid w:val="009658FB"/>
    <w:rsid w:val="009707C2"/>
    <w:rsid w:val="00970E03"/>
    <w:rsid w:val="00971205"/>
    <w:rsid w:val="0097391E"/>
    <w:rsid w:val="00975F3E"/>
    <w:rsid w:val="00977978"/>
    <w:rsid w:val="00981100"/>
    <w:rsid w:val="00981619"/>
    <w:rsid w:val="00981C13"/>
    <w:rsid w:val="00984013"/>
    <w:rsid w:val="009857DD"/>
    <w:rsid w:val="00987DF2"/>
    <w:rsid w:val="0099465F"/>
    <w:rsid w:val="009947CC"/>
    <w:rsid w:val="00994A9D"/>
    <w:rsid w:val="009969AC"/>
    <w:rsid w:val="009972D7"/>
    <w:rsid w:val="009972D8"/>
    <w:rsid w:val="009A4537"/>
    <w:rsid w:val="009A5A4C"/>
    <w:rsid w:val="009A5E76"/>
    <w:rsid w:val="009A6E38"/>
    <w:rsid w:val="009B06BA"/>
    <w:rsid w:val="009B13DE"/>
    <w:rsid w:val="009B46B7"/>
    <w:rsid w:val="009B5CD8"/>
    <w:rsid w:val="009B72E8"/>
    <w:rsid w:val="009C0ECD"/>
    <w:rsid w:val="009C1403"/>
    <w:rsid w:val="009C2209"/>
    <w:rsid w:val="009C6200"/>
    <w:rsid w:val="009C651A"/>
    <w:rsid w:val="009C7069"/>
    <w:rsid w:val="009C7A53"/>
    <w:rsid w:val="009D038C"/>
    <w:rsid w:val="009D03BF"/>
    <w:rsid w:val="009D2CBD"/>
    <w:rsid w:val="009D7387"/>
    <w:rsid w:val="009E0543"/>
    <w:rsid w:val="009E14C3"/>
    <w:rsid w:val="009E19F8"/>
    <w:rsid w:val="009E1E60"/>
    <w:rsid w:val="009E5708"/>
    <w:rsid w:val="009E5E06"/>
    <w:rsid w:val="009E6166"/>
    <w:rsid w:val="009E69DD"/>
    <w:rsid w:val="009E7751"/>
    <w:rsid w:val="009F1AC9"/>
    <w:rsid w:val="009F1C1B"/>
    <w:rsid w:val="009F22CB"/>
    <w:rsid w:val="009F34F0"/>
    <w:rsid w:val="009F3DEA"/>
    <w:rsid w:val="009F5C2A"/>
    <w:rsid w:val="009F7899"/>
    <w:rsid w:val="00A00AC0"/>
    <w:rsid w:val="00A04AED"/>
    <w:rsid w:val="00A058B6"/>
    <w:rsid w:val="00A11EE0"/>
    <w:rsid w:val="00A138B5"/>
    <w:rsid w:val="00A13EB0"/>
    <w:rsid w:val="00A14101"/>
    <w:rsid w:val="00A1497C"/>
    <w:rsid w:val="00A151D8"/>
    <w:rsid w:val="00A165F0"/>
    <w:rsid w:val="00A16968"/>
    <w:rsid w:val="00A176BC"/>
    <w:rsid w:val="00A201A6"/>
    <w:rsid w:val="00A201D3"/>
    <w:rsid w:val="00A20C45"/>
    <w:rsid w:val="00A21114"/>
    <w:rsid w:val="00A216FF"/>
    <w:rsid w:val="00A23F93"/>
    <w:rsid w:val="00A255AE"/>
    <w:rsid w:val="00A261D3"/>
    <w:rsid w:val="00A265B2"/>
    <w:rsid w:val="00A26B38"/>
    <w:rsid w:val="00A2741C"/>
    <w:rsid w:val="00A275B6"/>
    <w:rsid w:val="00A27668"/>
    <w:rsid w:val="00A30E94"/>
    <w:rsid w:val="00A32314"/>
    <w:rsid w:val="00A32643"/>
    <w:rsid w:val="00A33C52"/>
    <w:rsid w:val="00A366F5"/>
    <w:rsid w:val="00A40FCD"/>
    <w:rsid w:val="00A41420"/>
    <w:rsid w:val="00A4220B"/>
    <w:rsid w:val="00A449A0"/>
    <w:rsid w:val="00A53244"/>
    <w:rsid w:val="00A53DF6"/>
    <w:rsid w:val="00A556CB"/>
    <w:rsid w:val="00A55A74"/>
    <w:rsid w:val="00A603BC"/>
    <w:rsid w:val="00A617B5"/>
    <w:rsid w:val="00A628CE"/>
    <w:rsid w:val="00A6345E"/>
    <w:rsid w:val="00A63AF4"/>
    <w:rsid w:val="00A642CE"/>
    <w:rsid w:val="00A651D0"/>
    <w:rsid w:val="00A65647"/>
    <w:rsid w:val="00A65981"/>
    <w:rsid w:val="00A65C30"/>
    <w:rsid w:val="00A66578"/>
    <w:rsid w:val="00A66A38"/>
    <w:rsid w:val="00A67C53"/>
    <w:rsid w:val="00A70310"/>
    <w:rsid w:val="00A73696"/>
    <w:rsid w:val="00A74668"/>
    <w:rsid w:val="00A75AEC"/>
    <w:rsid w:val="00A80817"/>
    <w:rsid w:val="00A84625"/>
    <w:rsid w:val="00A8527B"/>
    <w:rsid w:val="00A8630B"/>
    <w:rsid w:val="00A912F0"/>
    <w:rsid w:val="00A936D6"/>
    <w:rsid w:val="00A952F9"/>
    <w:rsid w:val="00A96CF6"/>
    <w:rsid w:val="00A96DED"/>
    <w:rsid w:val="00AA176A"/>
    <w:rsid w:val="00AA4130"/>
    <w:rsid w:val="00AA4213"/>
    <w:rsid w:val="00AA6EF1"/>
    <w:rsid w:val="00AB0640"/>
    <w:rsid w:val="00AB21FB"/>
    <w:rsid w:val="00AB3200"/>
    <w:rsid w:val="00AB3EAB"/>
    <w:rsid w:val="00AB6592"/>
    <w:rsid w:val="00AB6F71"/>
    <w:rsid w:val="00AB7D9F"/>
    <w:rsid w:val="00AC0B76"/>
    <w:rsid w:val="00AC19CC"/>
    <w:rsid w:val="00AC421E"/>
    <w:rsid w:val="00AC47FD"/>
    <w:rsid w:val="00AC4F86"/>
    <w:rsid w:val="00AC6F33"/>
    <w:rsid w:val="00AC701D"/>
    <w:rsid w:val="00AD43AB"/>
    <w:rsid w:val="00AD4BE7"/>
    <w:rsid w:val="00AD4E46"/>
    <w:rsid w:val="00AD7DA7"/>
    <w:rsid w:val="00AE0EE9"/>
    <w:rsid w:val="00AE116E"/>
    <w:rsid w:val="00AE5D42"/>
    <w:rsid w:val="00AF1FD3"/>
    <w:rsid w:val="00AF21D9"/>
    <w:rsid w:val="00AF2EF1"/>
    <w:rsid w:val="00AF392C"/>
    <w:rsid w:val="00AF540D"/>
    <w:rsid w:val="00B01AC2"/>
    <w:rsid w:val="00B037E8"/>
    <w:rsid w:val="00B03C99"/>
    <w:rsid w:val="00B10326"/>
    <w:rsid w:val="00B13B11"/>
    <w:rsid w:val="00B17392"/>
    <w:rsid w:val="00B22848"/>
    <w:rsid w:val="00B23982"/>
    <w:rsid w:val="00B2511A"/>
    <w:rsid w:val="00B25D4D"/>
    <w:rsid w:val="00B30357"/>
    <w:rsid w:val="00B30E0F"/>
    <w:rsid w:val="00B31348"/>
    <w:rsid w:val="00B33DF0"/>
    <w:rsid w:val="00B3424F"/>
    <w:rsid w:val="00B46F4B"/>
    <w:rsid w:val="00B50531"/>
    <w:rsid w:val="00B5170E"/>
    <w:rsid w:val="00B535B5"/>
    <w:rsid w:val="00B53A98"/>
    <w:rsid w:val="00B5412A"/>
    <w:rsid w:val="00B5608B"/>
    <w:rsid w:val="00B56299"/>
    <w:rsid w:val="00B56738"/>
    <w:rsid w:val="00B57309"/>
    <w:rsid w:val="00B57548"/>
    <w:rsid w:val="00B57DE0"/>
    <w:rsid w:val="00B60ADD"/>
    <w:rsid w:val="00B62405"/>
    <w:rsid w:val="00B64770"/>
    <w:rsid w:val="00B65644"/>
    <w:rsid w:val="00B662F9"/>
    <w:rsid w:val="00B674A5"/>
    <w:rsid w:val="00B71652"/>
    <w:rsid w:val="00B7166D"/>
    <w:rsid w:val="00B718B2"/>
    <w:rsid w:val="00B71A7D"/>
    <w:rsid w:val="00B74076"/>
    <w:rsid w:val="00B75383"/>
    <w:rsid w:val="00B81183"/>
    <w:rsid w:val="00B83C03"/>
    <w:rsid w:val="00B840B6"/>
    <w:rsid w:val="00B8439F"/>
    <w:rsid w:val="00B8483F"/>
    <w:rsid w:val="00B853C8"/>
    <w:rsid w:val="00B85841"/>
    <w:rsid w:val="00B8713F"/>
    <w:rsid w:val="00B874BB"/>
    <w:rsid w:val="00B9152B"/>
    <w:rsid w:val="00B9414F"/>
    <w:rsid w:val="00B94312"/>
    <w:rsid w:val="00B96B73"/>
    <w:rsid w:val="00B96D16"/>
    <w:rsid w:val="00B97C34"/>
    <w:rsid w:val="00BA3F76"/>
    <w:rsid w:val="00BA40F1"/>
    <w:rsid w:val="00BA7863"/>
    <w:rsid w:val="00BB0069"/>
    <w:rsid w:val="00BB13E0"/>
    <w:rsid w:val="00BB3629"/>
    <w:rsid w:val="00BB7ACF"/>
    <w:rsid w:val="00BB7B50"/>
    <w:rsid w:val="00BC1A7C"/>
    <w:rsid w:val="00BC2E33"/>
    <w:rsid w:val="00BC30D3"/>
    <w:rsid w:val="00BC3AAD"/>
    <w:rsid w:val="00BC3D00"/>
    <w:rsid w:val="00BC687A"/>
    <w:rsid w:val="00BD2181"/>
    <w:rsid w:val="00BD22A4"/>
    <w:rsid w:val="00BD2D4B"/>
    <w:rsid w:val="00BD2FD1"/>
    <w:rsid w:val="00BD3CF2"/>
    <w:rsid w:val="00BD3FE5"/>
    <w:rsid w:val="00BD6869"/>
    <w:rsid w:val="00BE082B"/>
    <w:rsid w:val="00BE1997"/>
    <w:rsid w:val="00BE245A"/>
    <w:rsid w:val="00BE33AB"/>
    <w:rsid w:val="00BE3913"/>
    <w:rsid w:val="00BE5438"/>
    <w:rsid w:val="00BE55C4"/>
    <w:rsid w:val="00BF138D"/>
    <w:rsid w:val="00BF18E2"/>
    <w:rsid w:val="00BF1D37"/>
    <w:rsid w:val="00BF2E79"/>
    <w:rsid w:val="00BF2F99"/>
    <w:rsid w:val="00BF5041"/>
    <w:rsid w:val="00BF5EFA"/>
    <w:rsid w:val="00C0323A"/>
    <w:rsid w:val="00C05D31"/>
    <w:rsid w:val="00C10632"/>
    <w:rsid w:val="00C16575"/>
    <w:rsid w:val="00C17C51"/>
    <w:rsid w:val="00C20077"/>
    <w:rsid w:val="00C208B7"/>
    <w:rsid w:val="00C20D4E"/>
    <w:rsid w:val="00C20D7B"/>
    <w:rsid w:val="00C2199D"/>
    <w:rsid w:val="00C222D1"/>
    <w:rsid w:val="00C22B48"/>
    <w:rsid w:val="00C25C2A"/>
    <w:rsid w:val="00C27EE0"/>
    <w:rsid w:val="00C314E7"/>
    <w:rsid w:val="00C36338"/>
    <w:rsid w:val="00C3771B"/>
    <w:rsid w:val="00C406B2"/>
    <w:rsid w:val="00C44060"/>
    <w:rsid w:val="00C5037D"/>
    <w:rsid w:val="00C52BB1"/>
    <w:rsid w:val="00C5318C"/>
    <w:rsid w:val="00C548DF"/>
    <w:rsid w:val="00C55F82"/>
    <w:rsid w:val="00C60D20"/>
    <w:rsid w:val="00C617F2"/>
    <w:rsid w:val="00C63252"/>
    <w:rsid w:val="00C64041"/>
    <w:rsid w:val="00C64F36"/>
    <w:rsid w:val="00C64F58"/>
    <w:rsid w:val="00C6591E"/>
    <w:rsid w:val="00C65B28"/>
    <w:rsid w:val="00C65B66"/>
    <w:rsid w:val="00C66DFE"/>
    <w:rsid w:val="00C700C2"/>
    <w:rsid w:val="00C70A29"/>
    <w:rsid w:val="00C70A46"/>
    <w:rsid w:val="00C738D1"/>
    <w:rsid w:val="00C73F82"/>
    <w:rsid w:val="00C741CB"/>
    <w:rsid w:val="00C75393"/>
    <w:rsid w:val="00C75EF1"/>
    <w:rsid w:val="00C775FA"/>
    <w:rsid w:val="00C803EB"/>
    <w:rsid w:val="00C80A6F"/>
    <w:rsid w:val="00C825AD"/>
    <w:rsid w:val="00C836F4"/>
    <w:rsid w:val="00C85958"/>
    <w:rsid w:val="00C860E4"/>
    <w:rsid w:val="00C874C0"/>
    <w:rsid w:val="00C908FE"/>
    <w:rsid w:val="00C94754"/>
    <w:rsid w:val="00C9587E"/>
    <w:rsid w:val="00C96047"/>
    <w:rsid w:val="00CA0143"/>
    <w:rsid w:val="00CA4C0C"/>
    <w:rsid w:val="00CA4E95"/>
    <w:rsid w:val="00CA5069"/>
    <w:rsid w:val="00CA518A"/>
    <w:rsid w:val="00CA688B"/>
    <w:rsid w:val="00CA6DD7"/>
    <w:rsid w:val="00CB0DD4"/>
    <w:rsid w:val="00CB15F8"/>
    <w:rsid w:val="00CB1F7C"/>
    <w:rsid w:val="00CB2412"/>
    <w:rsid w:val="00CB4760"/>
    <w:rsid w:val="00CB4CCC"/>
    <w:rsid w:val="00CB59E5"/>
    <w:rsid w:val="00CB7E5C"/>
    <w:rsid w:val="00CC0CB5"/>
    <w:rsid w:val="00CC3427"/>
    <w:rsid w:val="00CC4A2B"/>
    <w:rsid w:val="00CC4A52"/>
    <w:rsid w:val="00CC51DF"/>
    <w:rsid w:val="00CC533A"/>
    <w:rsid w:val="00CC58B9"/>
    <w:rsid w:val="00CC7ED2"/>
    <w:rsid w:val="00CD0A63"/>
    <w:rsid w:val="00CD214F"/>
    <w:rsid w:val="00CD2B81"/>
    <w:rsid w:val="00CD2CD6"/>
    <w:rsid w:val="00CD3B8E"/>
    <w:rsid w:val="00CE0763"/>
    <w:rsid w:val="00CE1D10"/>
    <w:rsid w:val="00CE5063"/>
    <w:rsid w:val="00CE59EF"/>
    <w:rsid w:val="00CE6F83"/>
    <w:rsid w:val="00CE7D35"/>
    <w:rsid w:val="00CF0306"/>
    <w:rsid w:val="00CF1319"/>
    <w:rsid w:val="00CF13FB"/>
    <w:rsid w:val="00CF16A5"/>
    <w:rsid w:val="00CF1753"/>
    <w:rsid w:val="00CF1E6F"/>
    <w:rsid w:val="00CF244F"/>
    <w:rsid w:val="00CF380C"/>
    <w:rsid w:val="00CF3868"/>
    <w:rsid w:val="00CF43B7"/>
    <w:rsid w:val="00CF7F6A"/>
    <w:rsid w:val="00D046C5"/>
    <w:rsid w:val="00D13421"/>
    <w:rsid w:val="00D13E11"/>
    <w:rsid w:val="00D14190"/>
    <w:rsid w:val="00D17E55"/>
    <w:rsid w:val="00D2123A"/>
    <w:rsid w:val="00D21321"/>
    <w:rsid w:val="00D25B0F"/>
    <w:rsid w:val="00D260A2"/>
    <w:rsid w:val="00D264CC"/>
    <w:rsid w:val="00D26883"/>
    <w:rsid w:val="00D2707F"/>
    <w:rsid w:val="00D318CC"/>
    <w:rsid w:val="00D334C8"/>
    <w:rsid w:val="00D33BD1"/>
    <w:rsid w:val="00D35E08"/>
    <w:rsid w:val="00D41ADC"/>
    <w:rsid w:val="00D41CE8"/>
    <w:rsid w:val="00D4287B"/>
    <w:rsid w:val="00D43376"/>
    <w:rsid w:val="00D45E5F"/>
    <w:rsid w:val="00D472BE"/>
    <w:rsid w:val="00D5003F"/>
    <w:rsid w:val="00D51614"/>
    <w:rsid w:val="00D56C33"/>
    <w:rsid w:val="00D5706A"/>
    <w:rsid w:val="00D57847"/>
    <w:rsid w:val="00D60613"/>
    <w:rsid w:val="00D608E1"/>
    <w:rsid w:val="00D61C9A"/>
    <w:rsid w:val="00D6318B"/>
    <w:rsid w:val="00D63242"/>
    <w:rsid w:val="00D65833"/>
    <w:rsid w:val="00D66DF6"/>
    <w:rsid w:val="00D67D01"/>
    <w:rsid w:val="00D80EDA"/>
    <w:rsid w:val="00D81383"/>
    <w:rsid w:val="00D82A99"/>
    <w:rsid w:val="00D82FC1"/>
    <w:rsid w:val="00D905BD"/>
    <w:rsid w:val="00D9304B"/>
    <w:rsid w:val="00D95034"/>
    <w:rsid w:val="00D97D03"/>
    <w:rsid w:val="00DA2CCF"/>
    <w:rsid w:val="00DA465D"/>
    <w:rsid w:val="00DA7249"/>
    <w:rsid w:val="00DA7C52"/>
    <w:rsid w:val="00DB0CCD"/>
    <w:rsid w:val="00DB444E"/>
    <w:rsid w:val="00DB4C33"/>
    <w:rsid w:val="00DC217C"/>
    <w:rsid w:val="00DC344E"/>
    <w:rsid w:val="00DC419D"/>
    <w:rsid w:val="00DC43BD"/>
    <w:rsid w:val="00DC6CA6"/>
    <w:rsid w:val="00DD568D"/>
    <w:rsid w:val="00DD59E3"/>
    <w:rsid w:val="00DD7305"/>
    <w:rsid w:val="00DD7A66"/>
    <w:rsid w:val="00DE056A"/>
    <w:rsid w:val="00DE0F43"/>
    <w:rsid w:val="00DE1055"/>
    <w:rsid w:val="00DE2528"/>
    <w:rsid w:val="00DE494B"/>
    <w:rsid w:val="00DE7058"/>
    <w:rsid w:val="00DF1BC5"/>
    <w:rsid w:val="00DF3456"/>
    <w:rsid w:val="00DF3C70"/>
    <w:rsid w:val="00DF610C"/>
    <w:rsid w:val="00DF7FB7"/>
    <w:rsid w:val="00E025FE"/>
    <w:rsid w:val="00E10425"/>
    <w:rsid w:val="00E10B11"/>
    <w:rsid w:val="00E119A3"/>
    <w:rsid w:val="00E13A41"/>
    <w:rsid w:val="00E141C9"/>
    <w:rsid w:val="00E156FC"/>
    <w:rsid w:val="00E15A10"/>
    <w:rsid w:val="00E1613B"/>
    <w:rsid w:val="00E16D24"/>
    <w:rsid w:val="00E21678"/>
    <w:rsid w:val="00E24F16"/>
    <w:rsid w:val="00E25A56"/>
    <w:rsid w:val="00E32799"/>
    <w:rsid w:val="00E35B29"/>
    <w:rsid w:val="00E41219"/>
    <w:rsid w:val="00E42D41"/>
    <w:rsid w:val="00E467C3"/>
    <w:rsid w:val="00E55C23"/>
    <w:rsid w:val="00E56AA3"/>
    <w:rsid w:val="00E6382E"/>
    <w:rsid w:val="00E657D9"/>
    <w:rsid w:val="00E65B44"/>
    <w:rsid w:val="00E65F37"/>
    <w:rsid w:val="00E700FE"/>
    <w:rsid w:val="00E713AB"/>
    <w:rsid w:val="00E73C0E"/>
    <w:rsid w:val="00E73D63"/>
    <w:rsid w:val="00E7459C"/>
    <w:rsid w:val="00E751A5"/>
    <w:rsid w:val="00E75225"/>
    <w:rsid w:val="00E7543C"/>
    <w:rsid w:val="00E763F9"/>
    <w:rsid w:val="00E819F6"/>
    <w:rsid w:val="00E82190"/>
    <w:rsid w:val="00E87EBF"/>
    <w:rsid w:val="00E9064C"/>
    <w:rsid w:val="00E924F0"/>
    <w:rsid w:val="00E93F09"/>
    <w:rsid w:val="00E97BE7"/>
    <w:rsid w:val="00EA0195"/>
    <w:rsid w:val="00EA0B94"/>
    <w:rsid w:val="00EA1343"/>
    <w:rsid w:val="00EA178B"/>
    <w:rsid w:val="00EA1C2C"/>
    <w:rsid w:val="00EA28DE"/>
    <w:rsid w:val="00EA660A"/>
    <w:rsid w:val="00EB00DC"/>
    <w:rsid w:val="00EB05CA"/>
    <w:rsid w:val="00EB258C"/>
    <w:rsid w:val="00EB2E1B"/>
    <w:rsid w:val="00EB49E7"/>
    <w:rsid w:val="00EB5274"/>
    <w:rsid w:val="00EB52F4"/>
    <w:rsid w:val="00EB71A4"/>
    <w:rsid w:val="00EC01E4"/>
    <w:rsid w:val="00EC1188"/>
    <w:rsid w:val="00EC503C"/>
    <w:rsid w:val="00EC7FD0"/>
    <w:rsid w:val="00ED20EF"/>
    <w:rsid w:val="00EE2B25"/>
    <w:rsid w:val="00EE5729"/>
    <w:rsid w:val="00EE5D19"/>
    <w:rsid w:val="00EE6E83"/>
    <w:rsid w:val="00EE7E9A"/>
    <w:rsid w:val="00EF5EC3"/>
    <w:rsid w:val="00EF6835"/>
    <w:rsid w:val="00EF7447"/>
    <w:rsid w:val="00F01E5B"/>
    <w:rsid w:val="00F01F27"/>
    <w:rsid w:val="00F03356"/>
    <w:rsid w:val="00F050E4"/>
    <w:rsid w:val="00F073FB"/>
    <w:rsid w:val="00F07541"/>
    <w:rsid w:val="00F109C1"/>
    <w:rsid w:val="00F17EDD"/>
    <w:rsid w:val="00F21590"/>
    <w:rsid w:val="00F21718"/>
    <w:rsid w:val="00F2376B"/>
    <w:rsid w:val="00F23BA4"/>
    <w:rsid w:val="00F23BB6"/>
    <w:rsid w:val="00F23F9A"/>
    <w:rsid w:val="00F32F86"/>
    <w:rsid w:val="00F33CF9"/>
    <w:rsid w:val="00F34BC6"/>
    <w:rsid w:val="00F36274"/>
    <w:rsid w:val="00F373BE"/>
    <w:rsid w:val="00F41A3B"/>
    <w:rsid w:val="00F41B93"/>
    <w:rsid w:val="00F426CE"/>
    <w:rsid w:val="00F430BC"/>
    <w:rsid w:val="00F433F8"/>
    <w:rsid w:val="00F449C3"/>
    <w:rsid w:val="00F45247"/>
    <w:rsid w:val="00F46A3C"/>
    <w:rsid w:val="00F507C5"/>
    <w:rsid w:val="00F50AEC"/>
    <w:rsid w:val="00F51576"/>
    <w:rsid w:val="00F52BD2"/>
    <w:rsid w:val="00F562A2"/>
    <w:rsid w:val="00F61532"/>
    <w:rsid w:val="00F642BC"/>
    <w:rsid w:val="00F64C0C"/>
    <w:rsid w:val="00F67B28"/>
    <w:rsid w:val="00F67D19"/>
    <w:rsid w:val="00F70CE1"/>
    <w:rsid w:val="00F72B97"/>
    <w:rsid w:val="00F73405"/>
    <w:rsid w:val="00F74017"/>
    <w:rsid w:val="00F817E2"/>
    <w:rsid w:val="00F824A9"/>
    <w:rsid w:val="00F82D26"/>
    <w:rsid w:val="00F84128"/>
    <w:rsid w:val="00F84C77"/>
    <w:rsid w:val="00F86711"/>
    <w:rsid w:val="00F87461"/>
    <w:rsid w:val="00F916AB"/>
    <w:rsid w:val="00F97A07"/>
    <w:rsid w:val="00FA1405"/>
    <w:rsid w:val="00FA45EE"/>
    <w:rsid w:val="00FA56D8"/>
    <w:rsid w:val="00FA58FE"/>
    <w:rsid w:val="00FA690A"/>
    <w:rsid w:val="00FA6A07"/>
    <w:rsid w:val="00FB1725"/>
    <w:rsid w:val="00FB2B1A"/>
    <w:rsid w:val="00FB5116"/>
    <w:rsid w:val="00FB5543"/>
    <w:rsid w:val="00FB60EE"/>
    <w:rsid w:val="00FB6781"/>
    <w:rsid w:val="00FC355F"/>
    <w:rsid w:val="00FC3C97"/>
    <w:rsid w:val="00FD001F"/>
    <w:rsid w:val="00FD076A"/>
    <w:rsid w:val="00FD1F2A"/>
    <w:rsid w:val="00FD357A"/>
    <w:rsid w:val="00FD366B"/>
    <w:rsid w:val="00FD5425"/>
    <w:rsid w:val="00FD5A1F"/>
    <w:rsid w:val="00FD67A1"/>
    <w:rsid w:val="00FD6F63"/>
    <w:rsid w:val="00FD7517"/>
    <w:rsid w:val="00FE1696"/>
    <w:rsid w:val="00FE2D54"/>
    <w:rsid w:val="00FE3391"/>
    <w:rsid w:val="00FE37F5"/>
    <w:rsid w:val="00FE68A8"/>
    <w:rsid w:val="00FE7A83"/>
    <w:rsid w:val="00FF069F"/>
    <w:rsid w:val="00FF2AE4"/>
    <w:rsid w:val="00FF36BE"/>
    <w:rsid w:val="00FF402F"/>
    <w:rsid w:val="00FF5E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1B81D2D9"/>
  <w15:docId w15:val="{BC9D3C2B-0E78-4F20-BFB9-2E81E7C3B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34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863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Title 1,Topic Heading 1,H1,h1,Level 1,Heading 1 Char"/>
    <w:basedOn w:val="Normalny"/>
    <w:next w:val="Normalny"/>
    <w:link w:val="Nagwek1Znak"/>
    <w:uiPriority w:val="99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aliases w:val="Title 2,Topic Heading,sh,Section heading,sh2,sh3,sh4,sh5,sh6,sh7,sh1,sh8,sh9,sh10,sh11,sh12,sh13,sh14,sh15,sh16,sh17,sh18,sh19,Section heading1,sh21,sh31,sh41,Section heading2,sh22,sh32,sh42,Section heading3,sh23,sh33,sh43,sh51"/>
    <w:basedOn w:val="Normalny"/>
    <w:next w:val="Normalny"/>
    <w:link w:val="Nagwek2Znak"/>
    <w:uiPriority w:val="99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uiPriority w:val="99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Title 1 Znak1,Topic Heading 1 Znak,H1 Znak,h1 Znak,Level 1 Znak,Heading 1 Char Znak"/>
    <w:basedOn w:val="Domylnaczcionkaakapitu"/>
    <w:link w:val="Nagwek1"/>
    <w:uiPriority w:val="99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aliases w:val="Title 2 Znak1,Topic Heading Znak,sh Znak,Section heading Znak,sh2 Znak,sh3 Znak,sh4 Znak,sh5 Znak,sh6 Znak,sh7 Znak,sh1 Znak,sh8 Znak,sh9 Znak,sh10 Znak,sh11 Znak,sh12 Znak,sh13 Znak,sh14 Znak,sh15 Znak,sh16 Znak,sh17 Znak,sh18 Znak"/>
    <w:basedOn w:val="Domylnaczcionkaakapitu"/>
    <w:link w:val="Nagwek2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9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9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uiPriority w:val="99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uiPriority w:val="99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aliases w:val="7,6,5,71,61,51,72,62,52,711,611,511,73,63,53,74,64,54,75,65,55,76,66,56,712,612,512,77,67,57,713,613,513,721,621,521,7111,6111,5111,731,631,531,741,641,541,751,651,551,761,661,561,7121,6121,5121,78,68,58,79,69,59,710,610,510,714,614,514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7 Znak1,6 Znak1,5 Znak1,71 Znak1,61 Znak1,51 Znak1,72 Znak1,62 Znak1,52 Znak1,711 Znak1,611 Znak1,511 Znak1,73 Znak1,63 Znak1,53 Znak1,74 Znak1,64 Znak1,54 Znak1,75 Znak1,65 Znak1,55 Znak1,76 Znak1,66 Znak1,56 Znak1,712 Znak1,612 Znak1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uiPriority w:val="99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uiPriority w:val="99"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uiPriority w:val="99"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,Tekst podstawowy Znak Znak Znak,Punktor1"/>
    <w:basedOn w:val="Normalny"/>
    <w:link w:val="TekstpodstawowyZnak"/>
    <w:uiPriority w:val="99"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,Tekst podstawowy Znak Znak Znak Znak,Punktor1 Znak"/>
    <w:basedOn w:val="Domylnaczcionkaakapitu"/>
    <w:link w:val="Tekstpodstawowy"/>
    <w:uiPriority w:val="99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,Tekst podstawowy Znak1,Tekst podstawowy Znak Znak Znak Znak1,Znak Znak Znak Znak Znak Znak1,Punktor1 Znak1"/>
    <w:uiPriority w:val="99"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uiPriority w:val="99"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uiPriority w:val="99"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uiPriority w:val="99"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uiPriority w:val="99"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uiPriority w:val="99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uiPriority w:val="99"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uiPriority w:val="99"/>
    <w:rsid w:val="007557C9"/>
    <w:pPr>
      <w:ind w:right="-157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uiPriority w:val="99"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uiPriority w:val="99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uiPriority w:val="99"/>
    <w:rsid w:val="00BE245A"/>
    <w:pPr>
      <w:jc w:val="both"/>
    </w:pPr>
  </w:style>
  <w:style w:type="paragraph" w:customStyle="1" w:styleId="Nagwekstrony">
    <w:name w:val="Nag?—wek strony"/>
    <w:basedOn w:val="Normalny"/>
    <w:uiPriority w:val="99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uiPriority w:val="99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uiPriority w:val="99"/>
    <w:rsid w:val="00BE245A"/>
    <w:rPr>
      <w:b/>
      <w:bCs/>
    </w:rPr>
  </w:style>
  <w:style w:type="character" w:styleId="Numerstrony">
    <w:name w:val="page number"/>
    <w:basedOn w:val="Domylnaczcionkaakapitu"/>
    <w:uiPriority w:val="99"/>
    <w:rsid w:val="00BE245A"/>
  </w:style>
  <w:style w:type="character" w:styleId="Pogrubienie">
    <w:name w:val="Strong"/>
    <w:uiPriority w:val="22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uiPriority w:val="99"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uiPriority w:val="99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uiPriority w:val="99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uiPriority w:val="99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uiPriority w:val="99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rsid w:val="00BE245A"/>
    <w:rPr>
      <w:color w:val="0000FF"/>
      <w:u w:val="single"/>
    </w:rPr>
  </w:style>
  <w:style w:type="paragraph" w:customStyle="1" w:styleId="Style7">
    <w:name w:val="Style7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uiPriority w:val="99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uiPriority w:val="99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rsid w:val="00BE245A"/>
    <w:rPr>
      <w:color w:val="800080"/>
      <w:u w:val="single"/>
    </w:rPr>
  </w:style>
  <w:style w:type="paragraph" w:customStyle="1" w:styleId="Akapitzlist1">
    <w:name w:val="Akapit z listą1"/>
    <w:aliases w:val="Preambuła"/>
    <w:basedOn w:val="Normalny"/>
    <w:link w:val="ListParagraphChar"/>
    <w:rsid w:val="00BE245A"/>
    <w:pPr>
      <w:ind w:left="708"/>
    </w:pPr>
  </w:style>
  <w:style w:type="character" w:customStyle="1" w:styleId="ZnakZnak40">
    <w:name w:val="Znak Znak4"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uiPriority w:val="99"/>
    <w:semiHidden/>
    <w:rsid w:val="00BE245A"/>
    <w:rPr>
      <w:vertAlign w:val="superscript"/>
    </w:rPr>
  </w:style>
  <w:style w:type="paragraph" w:styleId="Akapitzlist">
    <w:name w:val="List Paragraph"/>
    <w:aliases w:val="Numerowanie,List Paragraph,L1,Akapit z listą5,T_SZ_List Paragraph,Akapit normalny,Bullet Number,List Paragraph1,lp1,List Paragraph2,ISCG Numerowanie,lp11,List Paragraph11,Bullet 1,Use Case List Paragraph,Body MS Bullet,Akapit z listą BS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uiPriority w:val="99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uiPriority w:val="99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9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AkapitzlistZnak">
    <w:name w:val="Akapit z listą Znak"/>
    <w:aliases w:val="Numerowanie Znak,List Paragraph Znak,L1 Znak,Akapit z listą5 Znak,T_SZ_List Paragraph Znak,Akapit normalny Znak,Bullet Number Znak,List Paragraph1 Znak,lp1 Znak,List Paragraph2 Znak,ISCG Numerowanie Znak,lp11 Znak,Bullet 1 Znak"/>
    <w:link w:val="Akapitzlist"/>
    <w:uiPriority w:val="34"/>
    <w:qFormat/>
    <w:rsid w:val="00BE245A"/>
    <w:rPr>
      <w:rFonts w:ascii="Arial" w:eastAsia="Times New Roman" w:hAnsi="Arial" w:cs="Arial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paragraph" w:customStyle="1" w:styleId="Style4">
    <w:name w:val="Style4"/>
    <w:basedOn w:val="Normalny"/>
    <w:uiPriority w:val="99"/>
    <w:rsid w:val="00E119A3"/>
    <w:pPr>
      <w:widowControl w:val="0"/>
      <w:autoSpaceDE w:val="0"/>
      <w:autoSpaceDN w:val="0"/>
      <w:adjustRightInd w:val="0"/>
      <w:spacing w:line="274" w:lineRule="exact"/>
      <w:jc w:val="both"/>
    </w:pPr>
  </w:style>
  <w:style w:type="character" w:customStyle="1" w:styleId="FontStyle33">
    <w:name w:val="Font Style33"/>
    <w:rsid w:val="00E119A3"/>
    <w:rPr>
      <w:rFonts w:ascii="Times New Roman" w:hAnsi="Times New Roman" w:cs="Times New Roman"/>
      <w:sz w:val="24"/>
      <w:szCs w:val="24"/>
    </w:rPr>
  </w:style>
  <w:style w:type="character" w:customStyle="1" w:styleId="FontStyle46">
    <w:name w:val="Font Style46"/>
    <w:uiPriority w:val="99"/>
    <w:rsid w:val="00E119A3"/>
    <w:rPr>
      <w:rFonts w:ascii="Times New Roman" w:hAnsi="Times New Roman" w:cs="Times New Roman" w:hint="default"/>
      <w:sz w:val="24"/>
      <w:szCs w:val="24"/>
    </w:rPr>
  </w:style>
  <w:style w:type="paragraph" w:customStyle="1" w:styleId="StylParagrafZprawej-1cm">
    <w:name w:val="Styl Paragraf + Z prawej:  -1 cm"/>
    <w:basedOn w:val="Normalny"/>
    <w:rsid w:val="00E119A3"/>
    <w:pPr>
      <w:tabs>
        <w:tab w:val="num" w:pos="360"/>
      </w:tabs>
      <w:suppressAutoHyphens/>
      <w:spacing w:before="360" w:after="240"/>
      <w:ind w:left="578" w:right="-569" w:hanging="360"/>
      <w:jc w:val="center"/>
    </w:pPr>
    <w:rPr>
      <w:rFonts w:eastAsia="Calibri"/>
      <w:b/>
      <w:bCs/>
      <w:i/>
      <w:iCs/>
      <w:sz w:val="22"/>
      <w:szCs w:val="20"/>
      <w:lang w:eastAsia="ar-SA"/>
    </w:rPr>
  </w:style>
  <w:style w:type="character" w:customStyle="1" w:styleId="FontStyle13">
    <w:name w:val="Font Style13"/>
    <w:rsid w:val="00E119A3"/>
    <w:rPr>
      <w:rFonts w:ascii="Times New Roman" w:hAnsi="Times New Roman"/>
      <w:b/>
      <w:sz w:val="30"/>
    </w:rPr>
  </w:style>
  <w:style w:type="paragraph" w:customStyle="1" w:styleId="Default">
    <w:name w:val="Default"/>
    <w:basedOn w:val="Normalny"/>
    <w:rsid w:val="006B19AE"/>
    <w:pPr>
      <w:autoSpaceDE w:val="0"/>
      <w:autoSpaceDN w:val="0"/>
    </w:pPr>
    <w:rPr>
      <w:rFonts w:ascii="Calibri" w:eastAsiaTheme="minorHAnsi" w:hAnsi="Calibri"/>
      <w:color w:val="000000"/>
      <w:lang w:eastAsia="en-US"/>
    </w:rPr>
  </w:style>
  <w:style w:type="paragraph" w:customStyle="1" w:styleId="Style8">
    <w:name w:val="Style8"/>
    <w:basedOn w:val="Normalny"/>
    <w:uiPriority w:val="99"/>
    <w:rsid w:val="00FD366B"/>
    <w:pPr>
      <w:widowControl w:val="0"/>
      <w:autoSpaceDE w:val="0"/>
      <w:autoSpaceDN w:val="0"/>
      <w:adjustRightInd w:val="0"/>
      <w:spacing w:line="379" w:lineRule="exact"/>
      <w:ind w:hanging="336"/>
      <w:jc w:val="both"/>
    </w:pPr>
    <w:rPr>
      <w:rFonts w:ascii="Candara" w:eastAsiaTheme="minorEastAsia" w:hAnsi="Candara" w:cstheme="minorBidi"/>
    </w:rPr>
  </w:style>
  <w:style w:type="paragraph" w:customStyle="1" w:styleId="Style3">
    <w:name w:val="Style3"/>
    <w:basedOn w:val="Normalny"/>
    <w:uiPriority w:val="99"/>
    <w:rsid w:val="00507176"/>
    <w:pPr>
      <w:widowControl w:val="0"/>
      <w:autoSpaceDE w:val="0"/>
      <w:autoSpaceDN w:val="0"/>
      <w:adjustRightInd w:val="0"/>
      <w:spacing w:line="252" w:lineRule="exact"/>
      <w:ind w:hanging="355"/>
    </w:pPr>
    <w:rPr>
      <w:rFonts w:ascii="Candara" w:eastAsiaTheme="minorEastAsia" w:hAnsi="Candara" w:cstheme="minorBidi"/>
    </w:rPr>
  </w:style>
  <w:style w:type="paragraph" w:customStyle="1" w:styleId="Style5">
    <w:name w:val="Style5"/>
    <w:basedOn w:val="Normalny"/>
    <w:rsid w:val="00507176"/>
    <w:pPr>
      <w:widowControl w:val="0"/>
      <w:autoSpaceDE w:val="0"/>
      <w:autoSpaceDN w:val="0"/>
      <w:adjustRightInd w:val="0"/>
      <w:spacing w:line="379" w:lineRule="exact"/>
      <w:ind w:hanging="274"/>
      <w:jc w:val="both"/>
    </w:pPr>
    <w:rPr>
      <w:rFonts w:ascii="Candara" w:eastAsiaTheme="minorEastAsia" w:hAnsi="Candara" w:cstheme="minorBidi"/>
    </w:rPr>
  </w:style>
  <w:style w:type="paragraph" w:customStyle="1" w:styleId="Style6">
    <w:name w:val="Style6"/>
    <w:basedOn w:val="Normalny"/>
    <w:uiPriority w:val="99"/>
    <w:rsid w:val="00507176"/>
    <w:pPr>
      <w:widowControl w:val="0"/>
      <w:autoSpaceDE w:val="0"/>
      <w:autoSpaceDN w:val="0"/>
      <w:adjustRightInd w:val="0"/>
      <w:spacing w:line="379" w:lineRule="exact"/>
      <w:jc w:val="both"/>
    </w:pPr>
    <w:rPr>
      <w:rFonts w:ascii="Candara" w:eastAsiaTheme="minorEastAsia" w:hAnsi="Candara" w:cstheme="minorBidi"/>
    </w:rPr>
  </w:style>
  <w:style w:type="character" w:customStyle="1" w:styleId="FontStyle15">
    <w:name w:val="Font Style15"/>
    <w:basedOn w:val="Domylnaczcionkaakapitu"/>
    <w:uiPriority w:val="99"/>
    <w:rsid w:val="00507176"/>
    <w:rPr>
      <w:rFonts w:ascii="Arial" w:hAnsi="Arial" w:cs="Arial"/>
      <w:b/>
      <w:bCs/>
      <w:sz w:val="20"/>
      <w:szCs w:val="20"/>
    </w:rPr>
  </w:style>
  <w:style w:type="character" w:customStyle="1" w:styleId="FontStyle16">
    <w:name w:val="Font Style16"/>
    <w:basedOn w:val="Domylnaczcionkaakapitu"/>
    <w:rsid w:val="00507176"/>
    <w:rPr>
      <w:rFonts w:ascii="Arial" w:hAnsi="Arial" w:cs="Arial"/>
      <w:sz w:val="20"/>
      <w:szCs w:val="20"/>
    </w:rPr>
  </w:style>
  <w:style w:type="paragraph" w:customStyle="1" w:styleId="TekstpodstawowyTekstwcity2st">
    <w:name w:val="Tekst podstawowy.Tekst wciêty 2 st"/>
    <w:basedOn w:val="Normalny"/>
    <w:rsid w:val="00507176"/>
    <w:pPr>
      <w:tabs>
        <w:tab w:val="left" w:pos="8505"/>
        <w:tab w:val="left" w:pos="13608"/>
      </w:tabs>
      <w:spacing w:before="60" w:line="360" w:lineRule="auto"/>
      <w:jc w:val="both"/>
    </w:pPr>
    <w:rPr>
      <w:kern w:val="16"/>
      <w:szCs w:val="20"/>
    </w:rPr>
  </w:style>
  <w:style w:type="paragraph" w:styleId="Nagwekspisutreci">
    <w:name w:val="TOC Heading"/>
    <w:basedOn w:val="Nagwek1"/>
    <w:next w:val="Normalny"/>
    <w:uiPriority w:val="99"/>
    <w:qFormat/>
    <w:rsid w:val="00507176"/>
    <w:pPr>
      <w:keepLines/>
      <w:spacing w:before="480" w:after="0" w:line="276" w:lineRule="auto"/>
      <w:ind w:left="720" w:hanging="360"/>
      <w:jc w:val="left"/>
      <w:outlineLvl w:val="9"/>
    </w:pPr>
    <w:rPr>
      <w:rFonts w:ascii="Cambria" w:eastAsia="Calibri" w:hAnsi="Cambria"/>
      <w:color w:val="365F91"/>
      <w:sz w:val="28"/>
      <w:szCs w:val="28"/>
      <w:lang w:val="x-none" w:eastAsia="en-US"/>
    </w:rPr>
  </w:style>
  <w:style w:type="paragraph" w:customStyle="1" w:styleId="Tekstpodstawowywcity31">
    <w:name w:val="Tekst podstawowy wcięty 31"/>
    <w:basedOn w:val="Normalny"/>
    <w:uiPriority w:val="99"/>
    <w:rsid w:val="003C7841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character" w:customStyle="1" w:styleId="FontStyle50">
    <w:name w:val="Font Style50"/>
    <w:basedOn w:val="Domylnaczcionkaakapitu"/>
    <w:uiPriority w:val="99"/>
    <w:rsid w:val="00EF7447"/>
    <w:rPr>
      <w:rFonts w:ascii="Arial" w:hAnsi="Arial" w:cs="Arial"/>
      <w:sz w:val="20"/>
      <w:szCs w:val="20"/>
    </w:rPr>
  </w:style>
  <w:style w:type="character" w:customStyle="1" w:styleId="FontStyle20">
    <w:name w:val="Font Style20"/>
    <w:basedOn w:val="Domylnaczcionkaakapitu"/>
    <w:uiPriority w:val="99"/>
    <w:rsid w:val="00AD4BE7"/>
    <w:rPr>
      <w:rFonts w:ascii="Arial Unicode MS" w:eastAsia="Arial Unicode MS" w:cs="Arial Unicode MS"/>
      <w:sz w:val="18"/>
      <w:szCs w:val="18"/>
    </w:rPr>
  </w:style>
  <w:style w:type="paragraph" w:customStyle="1" w:styleId="JuCase">
    <w:name w:val="Ju_Case"/>
    <w:basedOn w:val="Normalny"/>
    <w:next w:val="Normalny"/>
    <w:uiPriority w:val="10"/>
    <w:rsid w:val="00AD4BE7"/>
    <w:pPr>
      <w:ind w:firstLine="284"/>
      <w:jc w:val="both"/>
    </w:pPr>
    <w:rPr>
      <w:rFonts w:asciiTheme="minorHAnsi" w:eastAsiaTheme="minorEastAsia" w:hAnsiTheme="minorHAnsi" w:cstheme="minorBidi"/>
      <w:b/>
      <w:szCs w:val="22"/>
      <w:lang w:val="en-US" w:eastAsia="en-US"/>
    </w:rPr>
  </w:style>
  <w:style w:type="paragraph" w:customStyle="1" w:styleId="ECHRPara">
    <w:name w:val="ECHR_Para"/>
    <w:aliases w:val="Ju_Para,Left,First line:  0 cm"/>
    <w:basedOn w:val="Normalny"/>
    <w:link w:val="ECHRParaChar"/>
    <w:uiPriority w:val="12"/>
    <w:qFormat/>
    <w:rsid w:val="00AD4BE7"/>
    <w:pPr>
      <w:ind w:firstLine="284"/>
      <w:jc w:val="both"/>
    </w:pPr>
    <w:rPr>
      <w:rFonts w:asciiTheme="minorHAnsi" w:eastAsiaTheme="minorEastAsia" w:hAnsiTheme="minorHAnsi" w:cstheme="minorBidi"/>
      <w:szCs w:val="22"/>
      <w:lang w:val="en-US" w:eastAsia="en-US"/>
    </w:rPr>
  </w:style>
  <w:style w:type="character" w:customStyle="1" w:styleId="ECHRParaChar">
    <w:name w:val="ECHR_Para Char"/>
    <w:aliases w:val="Ju_Para Char"/>
    <w:basedOn w:val="Domylnaczcionkaakapitu"/>
    <w:link w:val="ECHRPara"/>
    <w:uiPriority w:val="12"/>
    <w:rsid w:val="00AD4BE7"/>
    <w:rPr>
      <w:rFonts w:eastAsiaTheme="minorEastAsia"/>
      <w:sz w:val="24"/>
      <w:lang w:val="en-US"/>
    </w:rPr>
  </w:style>
  <w:style w:type="paragraph" w:customStyle="1" w:styleId="JuList">
    <w:name w:val="Ju_List"/>
    <w:basedOn w:val="Normalny"/>
    <w:qFormat/>
    <w:rsid w:val="00AD4BE7"/>
    <w:pPr>
      <w:ind w:left="340" w:hanging="340"/>
      <w:jc w:val="both"/>
    </w:pPr>
    <w:rPr>
      <w:rFonts w:asciiTheme="minorHAnsi" w:eastAsiaTheme="minorEastAsia" w:hAnsiTheme="minorHAnsi" w:cstheme="minorBidi"/>
      <w:szCs w:val="22"/>
      <w:lang w:val="en-US" w:eastAsia="en-US"/>
    </w:rPr>
  </w:style>
  <w:style w:type="paragraph" w:customStyle="1" w:styleId="ECHRHeading1">
    <w:name w:val="ECHR_Heading_1"/>
    <w:aliases w:val="Ju_H_I_Roman"/>
    <w:basedOn w:val="Nagwek1"/>
    <w:next w:val="ECHRPara"/>
    <w:link w:val="JuHIRomanChar"/>
    <w:qFormat/>
    <w:rsid w:val="00AD4BE7"/>
    <w:pPr>
      <w:keepLines/>
      <w:tabs>
        <w:tab w:val="left" w:pos="357"/>
      </w:tabs>
      <w:spacing w:before="360" w:after="240"/>
      <w:ind w:left="357" w:hanging="357"/>
    </w:pPr>
    <w:rPr>
      <w:rFonts w:asciiTheme="majorHAnsi" w:eastAsiaTheme="majorEastAsia" w:hAnsiTheme="majorHAnsi" w:cstheme="majorBidi"/>
      <w:b w:val="0"/>
      <w:sz w:val="24"/>
      <w:szCs w:val="28"/>
      <w:lang w:val="fr-FR" w:eastAsia="fr-FR"/>
    </w:rPr>
  </w:style>
  <w:style w:type="character" w:customStyle="1" w:styleId="JuHIRomanChar">
    <w:name w:val="Ju_H_I_Roman Char"/>
    <w:link w:val="ECHRHeading1"/>
    <w:rsid w:val="00AD4BE7"/>
    <w:rPr>
      <w:rFonts w:asciiTheme="majorHAnsi" w:eastAsiaTheme="majorEastAsia" w:hAnsiTheme="majorHAnsi" w:cstheme="majorBidi"/>
      <w:bCs/>
      <w:sz w:val="24"/>
      <w:szCs w:val="28"/>
      <w:lang w:val="fr-FR" w:eastAsia="fr-FR"/>
    </w:rPr>
  </w:style>
  <w:style w:type="paragraph" w:customStyle="1" w:styleId="ECHRParaQuote">
    <w:name w:val="ECHR_Para_Quote"/>
    <w:aliases w:val="Ju_Quot"/>
    <w:basedOn w:val="Normalny"/>
    <w:link w:val="JuQuotChar"/>
    <w:qFormat/>
    <w:rsid w:val="00AD4BE7"/>
    <w:pPr>
      <w:spacing w:before="120" w:after="120"/>
      <w:ind w:left="425" w:firstLine="142"/>
      <w:jc w:val="both"/>
    </w:pPr>
    <w:rPr>
      <w:rFonts w:asciiTheme="minorHAnsi" w:eastAsiaTheme="minorEastAsia" w:hAnsiTheme="minorHAnsi" w:cstheme="minorBidi"/>
      <w:sz w:val="20"/>
      <w:szCs w:val="22"/>
      <w:lang w:val="fr-FR" w:eastAsia="fr-FR"/>
    </w:rPr>
  </w:style>
  <w:style w:type="character" w:customStyle="1" w:styleId="JuQuotChar">
    <w:name w:val="Ju_Quot Char"/>
    <w:link w:val="ECHRParaQuote"/>
    <w:rsid w:val="00AD4BE7"/>
    <w:rPr>
      <w:rFonts w:eastAsiaTheme="minorEastAsia"/>
      <w:sz w:val="20"/>
      <w:lang w:val="fr-FR" w:eastAsia="fr-FR"/>
    </w:rPr>
  </w:style>
  <w:style w:type="character" w:customStyle="1" w:styleId="ju-005flist--char">
    <w:name w:val="ju-005flist--char"/>
    <w:rsid w:val="00AD4BE7"/>
  </w:style>
  <w:style w:type="paragraph" w:customStyle="1" w:styleId="Style2">
    <w:name w:val="Style2"/>
    <w:basedOn w:val="Normalny"/>
    <w:rsid w:val="00C825AD"/>
    <w:pPr>
      <w:widowControl w:val="0"/>
      <w:autoSpaceDE w:val="0"/>
      <w:autoSpaceDN w:val="0"/>
      <w:adjustRightInd w:val="0"/>
    </w:pPr>
    <w:rPr>
      <w:rFonts w:ascii="Arial Unicode MS" w:eastAsia="Arial Unicode MS" w:hAnsiTheme="minorHAnsi" w:cs="Arial Unicode MS"/>
    </w:rPr>
  </w:style>
  <w:style w:type="character" w:customStyle="1" w:styleId="FontStyle17">
    <w:name w:val="Font Style17"/>
    <w:basedOn w:val="Domylnaczcionkaakapitu"/>
    <w:uiPriority w:val="99"/>
    <w:rsid w:val="00C825AD"/>
    <w:rPr>
      <w:rFonts w:ascii="Arial Unicode MS" w:eastAsia="Arial Unicode MS" w:cs="Arial Unicode MS"/>
      <w:b/>
      <w:bCs/>
      <w:sz w:val="18"/>
      <w:szCs w:val="18"/>
    </w:rPr>
  </w:style>
  <w:style w:type="character" w:customStyle="1" w:styleId="FontStyle24">
    <w:name w:val="Font Style24"/>
    <w:rsid w:val="00C825AD"/>
    <w:rPr>
      <w:rFonts w:ascii="Times New Roman" w:hAnsi="Times New Roman" w:cs="Times New Roman"/>
      <w:b/>
      <w:bCs/>
      <w:sz w:val="24"/>
      <w:szCs w:val="24"/>
    </w:rPr>
  </w:style>
  <w:style w:type="numbering" w:customStyle="1" w:styleId="siwz1">
    <w:name w:val="siwz1"/>
    <w:rsid w:val="00677EB7"/>
    <w:pPr>
      <w:numPr>
        <w:numId w:val="16"/>
      </w:numPr>
    </w:pPr>
  </w:style>
  <w:style w:type="character" w:customStyle="1" w:styleId="readonlytext">
    <w:name w:val="readonly_text"/>
    <w:rsid w:val="0061457F"/>
  </w:style>
  <w:style w:type="paragraph" w:customStyle="1" w:styleId="Lista-kontynuacja20">
    <w:name w:val="Lista - kontynuacja2"/>
    <w:basedOn w:val="Normalny"/>
    <w:rsid w:val="00762A98"/>
    <w:pPr>
      <w:suppressAutoHyphens/>
      <w:spacing w:after="120"/>
      <w:ind w:left="283"/>
    </w:pPr>
    <w:rPr>
      <w:lang w:eastAsia="ar-SA"/>
    </w:rPr>
  </w:style>
  <w:style w:type="paragraph" w:styleId="Spistreci1">
    <w:name w:val="toc 1"/>
    <w:basedOn w:val="Normalny"/>
    <w:next w:val="Normalny"/>
    <w:autoRedefine/>
    <w:uiPriority w:val="99"/>
    <w:unhideWhenUsed/>
    <w:rsid w:val="00762A98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762A98"/>
    <w:pPr>
      <w:spacing w:after="100"/>
      <w:ind w:left="240"/>
    </w:pPr>
  </w:style>
  <w:style w:type="character" w:customStyle="1" w:styleId="IczescZnak">
    <w:name w:val="I. czesc Znak"/>
    <w:rsid w:val="00762A98"/>
    <w:rPr>
      <w:rFonts w:cs="Times New Roman"/>
      <w:b/>
      <w:sz w:val="28"/>
      <w:u w:val="single"/>
      <w:lang w:val="pl-PL" w:eastAsia="pl-PL" w:bidi="ar-SA"/>
    </w:rPr>
  </w:style>
  <w:style w:type="paragraph" w:customStyle="1" w:styleId="TableNormal1">
    <w:name w:val="Table Normal1"/>
    <w:aliases w:val="Standardowy1"/>
    <w:link w:val="NormalTableZnak"/>
    <w:uiPriority w:val="99"/>
    <w:rsid w:val="00762A9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pl-PL"/>
    </w:rPr>
  </w:style>
  <w:style w:type="paragraph" w:customStyle="1" w:styleId="Nag3wekstrony">
    <w:name w:val="Nag3ówek strony"/>
    <w:basedOn w:val="TableNormal1"/>
    <w:rsid w:val="00762A98"/>
    <w:pPr>
      <w:tabs>
        <w:tab w:val="center" w:pos="4536"/>
        <w:tab w:val="right" w:pos="9072"/>
      </w:tabs>
    </w:pPr>
  </w:style>
  <w:style w:type="character" w:customStyle="1" w:styleId="NormalTableZnak">
    <w:name w:val="Normal Table Znak"/>
    <w:aliases w:val="Standardowy1 Znak"/>
    <w:link w:val="TableNormal1"/>
    <w:uiPriority w:val="99"/>
    <w:locked/>
    <w:rsid w:val="00762A98"/>
    <w:rPr>
      <w:rFonts w:ascii="Arial" w:eastAsia="Times New Roman" w:hAnsi="Arial" w:cs="Times New Roman"/>
      <w:szCs w:val="20"/>
      <w:lang w:eastAsia="pl-PL"/>
    </w:rPr>
  </w:style>
  <w:style w:type="character" w:customStyle="1" w:styleId="FontStyle14">
    <w:name w:val="Font Style14"/>
    <w:uiPriority w:val="99"/>
    <w:rsid w:val="0028527A"/>
    <w:rPr>
      <w:rFonts w:ascii="Times New Roman" w:hAnsi="Times New Roman" w:cs="Times New Roman"/>
      <w:sz w:val="22"/>
      <w:szCs w:val="22"/>
    </w:rPr>
  </w:style>
  <w:style w:type="character" w:customStyle="1" w:styleId="ZnakZnak110">
    <w:name w:val="Znak Znak110"/>
    <w:uiPriority w:val="99"/>
    <w:locked/>
    <w:rsid w:val="00AC0B76"/>
    <w:rPr>
      <w:b/>
      <w:bCs/>
      <w:sz w:val="20"/>
      <w:szCs w:val="20"/>
    </w:rPr>
  </w:style>
  <w:style w:type="character" w:customStyle="1" w:styleId="ZnakZnak42">
    <w:name w:val="Znak Znak42"/>
    <w:uiPriority w:val="99"/>
    <w:locked/>
    <w:rsid w:val="00AC0B76"/>
    <w:rPr>
      <w:rFonts w:ascii="Courier New" w:hAnsi="Courier New" w:cs="Courier New"/>
      <w:lang w:val="pl-PL" w:eastAsia="pl-PL"/>
    </w:rPr>
  </w:style>
  <w:style w:type="character" w:customStyle="1" w:styleId="ZnakZnak23">
    <w:name w:val="Znak Znak23"/>
    <w:basedOn w:val="Domylnaczcionkaakapitu"/>
    <w:locked/>
    <w:rsid w:val="00AC0B76"/>
  </w:style>
  <w:style w:type="character" w:customStyle="1" w:styleId="FontStyle18">
    <w:name w:val="Font Style18"/>
    <w:rsid w:val="00AC0B76"/>
    <w:rPr>
      <w:rFonts w:ascii="Times New Roman" w:hAnsi="Times New Roman" w:cs="Times New Roman" w:hint="default"/>
      <w:sz w:val="22"/>
      <w:szCs w:val="22"/>
    </w:rPr>
  </w:style>
  <w:style w:type="paragraph" w:styleId="Bezodstpw">
    <w:name w:val="No Spacing"/>
    <w:basedOn w:val="Normalny"/>
    <w:uiPriority w:val="1"/>
    <w:qFormat/>
    <w:rsid w:val="00AC0B76"/>
    <w:pPr>
      <w:spacing w:line="360" w:lineRule="auto"/>
      <w:jc w:val="both"/>
    </w:pPr>
    <w:rPr>
      <w:rFonts w:eastAsiaTheme="minorHAnsi"/>
      <w:lang w:eastAsia="en-US"/>
    </w:rPr>
  </w:style>
  <w:style w:type="numbering" w:customStyle="1" w:styleId="WW8Num51">
    <w:name w:val="WW8Num51"/>
    <w:basedOn w:val="Bezlisty"/>
    <w:rsid w:val="00AC0B76"/>
    <w:pPr>
      <w:numPr>
        <w:numId w:val="14"/>
      </w:numPr>
    </w:pPr>
  </w:style>
  <w:style w:type="numbering" w:customStyle="1" w:styleId="WW8Num3">
    <w:name w:val="WW8Num3"/>
    <w:basedOn w:val="Bezlisty"/>
    <w:rsid w:val="00AC0B76"/>
    <w:pPr>
      <w:numPr>
        <w:numId w:val="15"/>
      </w:numPr>
    </w:pPr>
  </w:style>
  <w:style w:type="numbering" w:customStyle="1" w:styleId="WW8Num25">
    <w:name w:val="WW8Num25"/>
    <w:basedOn w:val="Bezlisty"/>
    <w:rsid w:val="00AC0B76"/>
  </w:style>
  <w:style w:type="character" w:customStyle="1" w:styleId="Nagwek1Znak1">
    <w:name w:val="Nagłówek 1 Znak1"/>
    <w:aliases w:val="Title 1 Znak"/>
    <w:uiPriority w:val="99"/>
    <w:rsid w:val="00AC0B76"/>
    <w:rPr>
      <w:rFonts w:ascii="Calibri Light" w:hAnsi="Calibri Light"/>
      <w:color w:val="2E74B5"/>
      <w:sz w:val="32"/>
      <w:lang w:eastAsia="en-US"/>
    </w:rPr>
  </w:style>
  <w:style w:type="character" w:customStyle="1" w:styleId="Nagwek2Znak1">
    <w:name w:val="Nagłówek 2 Znak1"/>
    <w:aliases w:val="Title 2 Znak"/>
    <w:uiPriority w:val="99"/>
    <w:semiHidden/>
    <w:rsid w:val="00AC0B76"/>
    <w:rPr>
      <w:rFonts w:ascii="Calibri Light" w:hAnsi="Calibri Light"/>
      <w:color w:val="2E74B5"/>
      <w:sz w:val="26"/>
      <w:lang w:eastAsia="en-US"/>
    </w:rPr>
  </w:style>
  <w:style w:type="paragraph" w:styleId="Indeks2">
    <w:name w:val="index 2"/>
    <w:basedOn w:val="Normalny"/>
    <w:next w:val="Normalny"/>
    <w:autoRedefine/>
    <w:uiPriority w:val="99"/>
    <w:semiHidden/>
    <w:rsid w:val="00AC0B76"/>
    <w:pPr>
      <w:numPr>
        <w:ilvl w:val="1"/>
        <w:numId w:val="19"/>
      </w:numPr>
      <w:tabs>
        <w:tab w:val="clear" w:pos="792"/>
        <w:tab w:val="num" w:pos="1440"/>
      </w:tabs>
      <w:overflowPunct w:val="0"/>
      <w:autoSpaceDE w:val="0"/>
      <w:autoSpaceDN w:val="0"/>
      <w:adjustRightInd w:val="0"/>
      <w:ind w:left="1440" w:hanging="360"/>
      <w:jc w:val="both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rsid w:val="00AC0B76"/>
    <w:pPr>
      <w:jc w:val="both"/>
    </w:pPr>
    <w:rPr>
      <w:rFonts w:ascii="Arial" w:hAnsi="Arial"/>
    </w:rPr>
  </w:style>
  <w:style w:type="paragraph" w:styleId="Wcicienormalne">
    <w:name w:val="Normal Indent"/>
    <w:basedOn w:val="Normalny"/>
    <w:next w:val="Normalny"/>
    <w:uiPriority w:val="99"/>
    <w:semiHidden/>
    <w:rsid w:val="00AC0B76"/>
    <w:pPr>
      <w:spacing w:before="120"/>
      <w:ind w:left="720"/>
    </w:pPr>
    <w:rPr>
      <w:szCs w:val="20"/>
    </w:rPr>
  </w:style>
  <w:style w:type="character" w:customStyle="1" w:styleId="HeaderChar">
    <w:name w:val="Header Char"/>
    <w:aliases w:val="7 Char,6 Char,5 Char,71 Char,61 Char,51 Char,72 Char,62 Char,52 Char,711 Char,611 Char,511 Char,73 Char,63 Char,53 Char,74 Char,64 Char,54 Char,75 Char,65 Char,55 Char,76 Char,66 Char,56 Char,712 Char,612 Char,512 Char,77 Char,67 Char"/>
    <w:uiPriority w:val="99"/>
    <w:locked/>
    <w:rsid w:val="00AC0B76"/>
    <w:rPr>
      <w:sz w:val="24"/>
    </w:rPr>
  </w:style>
  <w:style w:type="character" w:customStyle="1" w:styleId="NagwekZnak1">
    <w:name w:val="Nagłówek Znak1"/>
    <w:aliases w:val="7 Znak,6 Znak,5 Znak,71 Znak,61 Znak,51 Znak,72 Znak,62 Znak,52 Znak,711 Znak,611 Znak,511 Znak,73 Znak,63 Znak,53 Znak,74 Znak,64 Znak,54 Znak,75 Znak,65 Znak,55 Znak,76 Znak,66 Znak,56 Znak,712 Znak,612 Znak,512 Znak,77 Znak,67 Znak"/>
    <w:uiPriority w:val="99"/>
    <w:semiHidden/>
    <w:rsid w:val="00AC0B76"/>
    <w:rPr>
      <w:rFonts w:ascii="Times New Roman" w:hAnsi="Times New Roman"/>
      <w:sz w:val="24"/>
    </w:rPr>
  </w:style>
  <w:style w:type="paragraph" w:styleId="Legenda">
    <w:name w:val="caption"/>
    <w:aliases w:val="Podpis pod rysunkiem,Nagłówek Tabeli,Normalny1"/>
    <w:basedOn w:val="Normalny"/>
    <w:next w:val="Normalny"/>
    <w:uiPriority w:val="99"/>
    <w:qFormat/>
    <w:rsid w:val="00AC0B76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sz w:val="22"/>
      <w:szCs w:val="20"/>
      <w:lang w:eastAsia="ar-SA"/>
    </w:rPr>
  </w:style>
  <w:style w:type="paragraph" w:styleId="Listapunktowana">
    <w:name w:val="List Bullet"/>
    <w:basedOn w:val="Normalny"/>
    <w:autoRedefine/>
    <w:uiPriority w:val="99"/>
    <w:rsid w:val="00AC0B76"/>
    <w:pPr>
      <w:tabs>
        <w:tab w:val="num" w:pos="360"/>
      </w:tabs>
      <w:spacing w:line="360" w:lineRule="auto"/>
      <w:ind w:right="-57"/>
      <w:jc w:val="both"/>
    </w:pPr>
    <w:rPr>
      <w:szCs w:val="20"/>
    </w:rPr>
  </w:style>
  <w:style w:type="paragraph" w:styleId="Lista5">
    <w:name w:val="List 5"/>
    <w:basedOn w:val="Normalny"/>
    <w:uiPriority w:val="99"/>
    <w:semiHidden/>
    <w:rsid w:val="00AC0B76"/>
    <w:pPr>
      <w:ind w:left="1415" w:hanging="283"/>
    </w:pPr>
    <w:rPr>
      <w:szCs w:val="20"/>
    </w:rPr>
  </w:style>
  <w:style w:type="paragraph" w:styleId="Listapunktowana2">
    <w:name w:val="List Bullet 2"/>
    <w:basedOn w:val="Normalny"/>
    <w:uiPriority w:val="99"/>
    <w:semiHidden/>
    <w:rsid w:val="00AC0B76"/>
    <w:pPr>
      <w:numPr>
        <w:numId w:val="17"/>
      </w:numPr>
      <w:tabs>
        <w:tab w:val="clear" w:pos="360"/>
        <w:tab w:val="num" w:pos="643"/>
      </w:tabs>
      <w:ind w:left="643"/>
    </w:pPr>
    <w:rPr>
      <w:sz w:val="20"/>
      <w:szCs w:val="20"/>
      <w:lang w:val="en-GB"/>
    </w:rPr>
  </w:style>
  <w:style w:type="paragraph" w:styleId="Listapunktowana3">
    <w:name w:val="List Bullet 3"/>
    <w:basedOn w:val="Normalny"/>
    <w:uiPriority w:val="99"/>
    <w:semiHidden/>
    <w:rsid w:val="00AC0B76"/>
    <w:pPr>
      <w:numPr>
        <w:numId w:val="18"/>
      </w:numPr>
      <w:tabs>
        <w:tab w:val="num" w:pos="926"/>
      </w:tabs>
      <w:ind w:left="926"/>
    </w:pPr>
    <w:rPr>
      <w:sz w:val="20"/>
      <w:szCs w:val="20"/>
      <w:lang w:val="en-GB"/>
    </w:rPr>
  </w:style>
  <w:style w:type="paragraph" w:styleId="Listapunktowana5">
    <w:name w:val="List Bullet 5"/>
    <w:basedOn w:val="Normalny"/>
    <w:autoRedefine/>
    <w:uiPriority w:val="99"/>
    <w:semiHidden/>
    <w:rsid w:val="00AC0B76"/>
    <w:pPr>
      <w:numPr>
        <w:ilvl w:val="1"/>
        <w:numId w:val="20"/>
      </w:numPr>
      <w:tabs>
        <w:tab w:val="num" w:pos="567"/>
      </w:tabs>
      <w:ind w:left="567" w:hanging="567"/>
      <w:jc w:val="both"/>
    </w:pPr>
    <w:rPr>
      <w:sz w:val="22"/>
      <w:szCs w:val="20"/>
    </w:rPr>
  </w:style>
  <w:style w:type="paragraph" w:styleId="Listanumerowana2">
    <w:name w:val="List Number 2"/>
    <w:basedOn w:val="Normalny"/>
    <w:uiPriority w:val="99"/>
    <w:rsid w:val="00AC0B76"/>
    <w:pPr>
      <w:numPr>
        <w:numId w:val="21"/>
      </w:numPr>
    </w:pPr>
  </w:style>
  <w:style w:type="character" w:customStyle="1" w:styleId="BodyTextChar">
    <w:name w:val="Body Text Char"/>
    <w:aliases w:val="a2 Char,Tekst podstawowy Znak Znak Znak Char,Znak Char,Znak Znak Znak Znak Znak Char,Punktor1 Char"/>
    <w:uiPriority w:val="99"/>
    <w:locked/>
    <w:rsid w:val="00AC0B76"/>
    <w:rPr>
      <w:rFonts w:ascii="Arial" w:hAnsi="Arial"/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semiHidden/>
    <w:rsid w:val="00AC0B76"/>
    <w:pPr>
      <w:spacing w:after="120"/>
      <w:ind w:firstLine="210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semiHidden/>
    <w:rsid w:val="00AC0B76"/>
    <w:rPr>
      <w:rFonts w:ascii="Times New Roman" w:eastAsia="Calibri" w:hAnsi="Times New Roman" w:cs="Times New Roman"/>
      <w:sz w:val="20"/>
      <w:szCs w:val="20"/>
      <w:lang w:val="en-GB" w:eastAsia="pl-PL"/>
    </w:rPr>
  </w:style>
  <w:style w:type="paragraph" w:styleId="Tekstblokowy">
    <w:name w:val="Block Text"/>
    <w:basedOn w:val="Normalny"/>
    <w:uiPriority w:val="99"/>
    <w:semiHidden/>
    <w:rsid w:val="00AC0B76"/>
    <w:pPr>
      <w:ind w:left="360" w:right="72"/>
    </w:pPr>
    <w:rPr>
      <w:rFonts w:ascii="Arial Narrow" w:hAnsi="Arial Narrow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semiHidden/>
    <w:rsid w:val="00AC0B76"/>
    <w:pPr>
      <w:shd w:val="clear" w:color="auto" w:fill="000080"/>
    </w:pPr>
    <w:rPr>
      <w:rFonts w:ascii="Tahoma" w:eastAsia="Calibri" w:hAnsi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AC0B76"/>
    <w:rPr>
      <w:rFonts w:ascii="Tahoma" w:eastAsia="Calibri" w:hAnsi="Tahoma" w:cs="Times New Roman"/>
      <w:sz w:val="20"/>
      <w:szCs w:val="20"/>
      <w:shd w:val="clear" w:color="auto" w:fill="000080"/>
      <w:lang w:eastAsia="pl-PL"/>
    </w:rPr>
  </w:style>
  <w:style w:type="paragraph" w:customStyle="1" w:styleId="normaltableau">
    <w:name w:val="normal_tableau"/>
    <w:basedOn w:val="Normalny"/>
    <w:uiPriority w:val="99"/>
    <w:rsid w:val="00AC0B7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1">
    <w:name w:val="1"/>
    <w:basedOn w:val="Normalny"/>
    <w:next w:val="Nagwek"/>
    <w:uiPriority w:val="99"/>
    <w:rsid w:val="00AC0B76"/>
    <w:pPr>
      <w:tabs>
        <w:tab w:val="center" w:pos="4536"/>
        <w:tab w:val="right" w:pos="9072"/>
      </w:tabs>
    </w:pPr>
  </w:style>
  <w:style w:type="paragraph" w:customStyle="1" w:styleId="Head12">
    <w:name w:val="Head 1.2"/>
    <w:basedOn w:val="Normalny"/>
    <w:autoRedefine/>
    <w:uiPriority w:val="99"/>
    <w:rsid w:val="00AC0B76"/>
    <w:pPr>
      <w:tabs>
        <w:tab w:val="left" w:pos="158"/>
        <w:tab w:val="right" w:pos="4657"/>
      </w:tabs>
      <w:autoSpaceDE w:val="0"/>
      <w:autoSpaceDN w:val="0"/>
      <w:adjustRightInd w:val="0"/>
      <w:spacing w:line="360" w:lineRule="auto"/>
    </w:pPr>
    <w:rPr>
      <w:b/>
      <w:sz w:val="20"/>
    </w:rPr>
  </w:style>
  <w:style w:type="paragraph" w:customStyle="1" w:styleId="AAAAA">
    <w:name w:val="AAAAA"/>
    <w:uiPriority w:val="99"/>
    <w:rsid w:val="00AC0B76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4">
    <w:name w:val="xl24"/>
    <w:basedOn w:val="Normalny"/>
    <w:uiPriority w:val="99"/>
    <w:rsid w:val="00AC0B76"/>
    <w:pP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25">
    <w:name w:val="xl25"/>
    <w:basedOn w:val="Normalny"/>
    <w:uiPriority w:val="99"/>
    <w:rsid w:val="00AC0B76"/>
    <w:pPr>
      <w:spacing w:before="100" w:beforeAutospacing="1" w:after="100" w:afterAutospacing="1"/>
    </w:pPr>
  </w:style>
  <w:style w:type="paragraph" w:customStyle="1" w:styleId="xl26">
    <w:name w:val="xl26"/>
    <w:basedOn w:val="Normalny"/>
    <w:uiPriority w:val="99"/>
    <w:rsid w:val="00AC0B76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27">
    <w:name w:val="xl27"/>
    <w:basedOn w:val="Normalny"/>
    <w:uiPriority w:val="99"/>
    <w:rsid w:val="00AC0B76"/>
    <w:pPr>
      <w:spacing w:before="100" w:beforeAutospacing="1" w:after="100" w:afterAutospacing="1"/>
    </w:pPr>
  </w:style>
  <w:style w:type="paragraph" w:customStyle="1" w:styleId="xl28">
    <w:name w:val="xl28"/>
    <w:basedOn w:val="Normalny"/>
    <w:uiPriority w:val="99"/>
    <w:rsid w:val="00AC0B76"/>
    <w:pPr>
      <w:spacing w:before="100" w:beforeAutospacing="1" w:after="100" w:afterAutospacing="1"/>
    </w:pPr>
  </w:style>
  <w:style w:type="paragraph" w:customStyle="1" w:styleId="xl29">
    <w:name w:val="xl29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0">
    <w:name w:val="xl30"/>
    <w:basedOn w:val="Normalny"/>
    <w:uiPriority w:val="99"/>
    <w:rsid w:val="00AC0B76"/>
    <w:pPr>
      <w:shd w:val="clear" w:color="auto" w:fill="C0C0C0"/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31">
    <w:name w:val="xl31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2">
    <w:name w:val="xl32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3">
    <w:name w:val="xl33"/>
    <w:basedOn w:val="Normalny"/>
    <w:uiPriority w:val="99"/>
    <w:rsid w:val="00AC0B76"/>
    <w:pPr>
      <w:spacing w:before="100" w:beforeAutospacing="1" w:after="100" w:afterAutospacing="1"/>
      <w:jc w:val="center"/>
    </w:pPr>
    <w:rPr>
      <w:rFonts w:ascii="Arial" w:hAnsi="Arial" w:cs="Arial"/>
      <w:b/>
      <w:bCs/>
      <w:color w:val="FFCC99"/>
    </w:rPr>
  </w:style>
  <w:style w:type="paragraph" w:customStyle="1" w:styleId="xl34">
    <w:name w:val="xl34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5">
    <w:name w:val="xl35"/>
    <w:basedOn w:val="Normalny"/>
    <w:uiPriority w:val="99"/>
    <w:rsid w:val="00AC0B76"/>
    <w:pPr>
      <w:pBdr>
        <w:top w:val="single" w:sz="4" w:space="0" w:color="auto"/>
        <w:lef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6">
    <w:name w:val="xl36"/>
    <w:basedOn w:val="Normalny"/>
    <w:uiPriority w:val="99"/>
    <w:rsid w:val="00AC0B76"/>
    <w:pPr>
      <w:pBdr>
        <w:top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7">
    <w:name w:val="xl37"/>
    <w:basedOn w:val="Normalny"/>
    <w:uiPriority w:val="99"/>
    <w:rsid w:val="00AC0B76"/>
    <w:pPr>
      <w:pBdr>
        <w:top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38">
    <w:name w:val="xl38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39">
    <w:name w:val="xl39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0">
    <w:name w:val="xl40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VertStripe" w:color="auto" w:fill="auto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41">
    <w:name w:val="xl41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42">
    <w:name w:val="xl42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43">
    <w:name w:val="xl43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44">
    <w:name w:val="xl44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thinDiagStripe" w:color="auto" w:fill="auto"/>
      <w:spacing w:before="100" w:beforeAutospacing="1" w:after="100" w:afterAutospacing="1"/>
    </w:pPr>
  </w:style>
  <w:style w:type="paragraph" w:customStyle="1" w:styleId="xl45">
    <w:name w:val="xl45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</w:style>
  <w:style w:type="paragraph" w:customStyle="1" w:styleId="xl46">
    <w:name w:val="xl46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47">
    <w:name w:val="xl47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48">
    <w:name w:val="xl48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b/>
      <w:bCs/>
    </w:rPr>
  </w:style>
  <w:style w:type="paragraph" w:customStyle="1" w:styleId="xl49">
    <w:name w:val="xl49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</w:style>
  <w:style w:type="paragraph" w:customStyle="1" w:styleId="xl50">
    <w:name w:val="xl50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thinHorzCross" w:color="auto" w:fill="auto"/>
      <w:spacing w:before="100" w:beforeAutospacing="1" w:after="100" w:afterAutospacing="1"/>
    </w:pPr>
  </w:style>
  <w:style w:type="paragraph" w:customStyle="1" w:styleId="xl51">
    <w:name w:val="xl51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HorzCross" w:color="auto" w:fill="auto"/>
      <w:spacing w:before="100" w:beforeAutospacing="1" w:after="100" w:afterAutospacing="1"/>
    </w:pPr>
  </w:style>
  <w:style w:type="paragraph" w:customStyle="1" w:styleId="xl52">
    <w:name w:val="xl52"/>
    <w:basedOn w:val="Normalny"/>
    <w:uiPriority w:val="99"/>
    <w:rsid w:val="00AC0B76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53">
    <w:name w:val="xl53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Stripe" w:color="auto" w:fill="auto"/>
      <w:spacing w:before="100" w:beforeAutospacing="1" w:after="100" w:afterAutospacing="1"/>
    </w:pPr>
    <w:rPr>
      <w:rFonts w:ascii="Arial" w:hAnsi="Arial" w:cs="Arial"/>
      <w:color w:val="FFFF00"/>
    </w:rPr>
  </w:style>
  <w:style w:type="paragraph" w:customStyle="1" w:styleId="xl54">
    <w:name w:val="xl54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5">
    <w:name w:val="xl55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6">
    <w:name w:val="xl56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</w:style>
  <w:style w:type="paragraph" w:customStyle="1" w:styleId="xl57">
    <w:name w:val="xl57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8">
    <w:name w:val="xl58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59">
    <w:name w:val="xl59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0">
    <w:name w:val="xl60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1">
    <w:name w:val="xl61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2">
    <w:name w:val="xl62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3">
    <w:name w:val="xl63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</w:style>
  <w:style w:type="paragraph" w:customStyle="1" w:styleId="xl64">
    <w:name w:val="xl64"/>
    <w:basedOn w:val="Normalny"/>
    <w:uiPriority w:val="99"/>
    <w:rsid w:val="00AC0B76"/>
    <w:pPr>
      <w:spacing w:before="100" w:beforeAutospacing="1" w:after="100" w:afterAutospacing="1"/>
      <w:jc w:val="center"/>
    </w:pPr>
  </w:style>
  <w:style w:type="paragraph" w:customStyle="1" w:styleId="xl65">
    <w:name w:val="xl65"/>
    <w:basedOn w:val="Normalny"/>
    <w:uiPriority w:val="99"/>
    <w:rsid w:val="00AC0B76"/>
    <w:pP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66">
    <w:name w:val="xl66"/>
    <w:basedOn w:val="Normalny"/>
    <w:uiPriority w:val="99"/>
    <w:rsid w:val="00AC0B76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uiPriority w:val="99"/>
    <w:rsid w:val="00AC0B76"/>
    <w:pPr>
      <w:pBdr>
        <w:bottom w:val="single" w:sz="4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uiPriority w:val="99"/>
    <w:rsid w:val="00AC0B76"/>
    <w:pP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uiPriority w:val="99"/>
    <w:rsid w:val="00AC0B76"/>
    <w:pPr>
      <w:spacing w:before="100" w:beforeAutospacing="1" w:after="100" w:afterAutospacing="1"/>
    </w:pPr>
    <w:rPr>
      <w:rFonts w:ascii="Arial" w:hAnsi="Arial" w:cs="Arial"/>
      <w:b/>
      <w:bCs/>
      <w:color w:val="FFCC99"/>
    </w:rPr>
  </w:style>
  <w:style w:type="paragraph" w:customStyle="1" w:styleId="xl71">
    <w:name w:val="xl71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uiPriority w:val="99"/>
    <w:rsid w:val="00AC0B76"/>
    <w:pPr>
      <w:spacing w:before="100" w:beforeAutospacing="1" w:after="100" w:afterAutospacing="1"/>
    </w:pPr>
    <w:rPr>
      <w:rFonts w:ascii="Arial" w:hAnsi="Arial" w:cs="Arial"/>
      <w:b/>
      <w:bCs/>
      <w:sz w:val="28"/>
      <w:szCs w:val="28"/>
    </w:rPr>
  </w:style>
  <w:style w:type="paragraph" w:customStyle="1" w:styleId="xl75">
    <w:name w:val="xl75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6">
    <w:name w:val="xl76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7">
    <w:name w:val="xl77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8">
    <w:name w:val="xl78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79">
    <w:name w:val="xl79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80">
    <w:name w:val="xl80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</w:pPr>
  </w:style>
  <w:style w:type="paragraph" w:customStyle="1" w:styleId="xl81">
    <w:name w:val="xl81"/>
    <w:basedOn w:val="Normalny"/>
    <w:uiPriority w:val="99"/>
    <w:rsid w:val="00AC0B7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2">
    <w:name w:val="xl82"/>
    <w:basedOn w:val="Normalny"/>
    <w:uiPriority w:val="99"/>
    <w:rsid w:val="00AC0B7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3">
    <w:name w:val="xl83"/>
    <w:basedOn w:val="Normalny"/>
    <w:uiPriority w:val="99"/>
    <w:rsid w:val="00AC0B7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Tekst">
    <w:name w:val="Tekst"/>
    <w:basedOn w:val="Normalny"/>
    <w:uiPriority w:val="99"/>
    <w:rsid w:val="00AC0B76"/>
    <w:pPr>
      <w:spacing w:before="60" w:line="360" w:lineRule="auto"/>
      <w:ind w:firstLine="851"/>
      <w:jc w:val="both"/>
    </w:pPr>
    <w:rPr>
      <w:rFonts w:ascii="Arial" w:hAnsi="Arial"/>
      <w:sz w:val="20"/>
      <w:szCs w:val="20"/>
    </w:rPr>
  </w:style>
  <w:style w:type="paragraph" w:customStyle="1" w:styleId="Styl1">
    <w:name w:val="Styl1"/>
    <w:basedOn w:val="Normalny"/>
    <w:uiPriority w:val="99"/>
    <w:rsid w:val="00AC0B76"/>
    <w:pPr>
      <w:jc w:val="both"/>
    </w:pPr>
    <w:rPr>
      <w:rFonts w:ascii="Arial" w:hAnsi="Arial"/>
      <w:sz w:val="20"/>
    </w:rPr>
  </w:style>
  <w:style w:type="paragraph" w:customStyle="1" w:styleId="font5">
    <w:name w:val="font5"/>
    <w:basedOn w:val="Normalny"/>
    <w:uiPriority w:val="99"/>
    <w:rsid w:val="00AC0B76"/>
    <w:pPr>
      <w:spacing w:before="100" w:beforeAutospacing="1" w:after="100" w:afterAutospacing="1"/>
    </w:pPr>
    <w:rPr>
      <w:rFonts w:ascii="Arial" w:eastAsia="Calibri" w:hAnsi="Arial" w:cs="Arial"/>
      <w:b/>
      <w:bCs/>
      <w:sz w:val="20"/>
      <w:szCs w:val="20"/>
      <w:lang w:val="en-GB" w:eastAsia="en-US"/>
    </w:rPr>
  </w:style>
  <w:style w:type="paragraph" w:customStyle="1" w:styleId="font6">
    <w:name w:val="font6"/>
    <w:basedOn w:val="Normalny"/>
    <w:uiPriority w:val="99"/>
    <w:rsid w:val="00AC0B76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font0">
    <w:name w:val="font0"/>
    <w:basedOn w:val="Normalny"/>
    <w:uiPriority w:val="99"/>
    <w:rsid w:val="00AC0B76"/>
    <w:pPr>
      <w:spacing w:before="100" w:beforeAutospacing="1" w:after="100" w:afterAutospacing="1"/>
    </w:pPr>
    <w:rPr>
      <w:rFonts w:ascii="Arial" w:eastAsia="Calibri" w:hAnsi="Arial" w:cs="Arial"/>
      <w:sz w:val="20"/>
      <w:szCs w:val="20"/>
      <w:lang w:val="en-GB" w:eastAsia="en-US"/>
    </w:rPr>
  </w:style>
  <w:style w:type="paragraph" w:customStyle="1" w:styleId="WW-Tekstpodstawowy3">
    <w:name w:val="WW-Tekst podstawowy 3"/>
    <w:basedOn w:val="Normalny"/>
    <w:uiPriority w:val="99"/>
    <w:rsid w:val="00AC0B76"/>
    <w:pPr>
      <w:tabs>
        <w:tab w:val="left" w:pos="709"/>
      </w:tabs>
      <w:suppressAutoHyphens/>
      <w:spacing w:line="360" w:lineRule="auto"/>
      <w:jc w:val="both"/>
    </w:pPr>
    <w:rPr>
      <w:color w:val="FF0000"/>
      <w:szCs w:val="20"/>
      <w:lang w:eastAsia="ar-SA"/>
    </w:rPr>
  </w:style>
  <w:style w:type="paragraph" w:customStyle="1" w:styleId="zwyklyZnak">
    <w:name w:val="zwykly Znak"/>
    <w:basedOn w:val="Normalny"/>
    <w:uiPriority w:val="99"/>
    <w:rsid w:val="00AC0B76"/>
    <w:pPr>
      <w:spacing w:before="30" w:after="30" w:line="360" w:lineRule="auto"/>
      <w:jc w:val="both"/>
    </w:pPr>
    <w:rPr>
      <w:rFonts w:ascii="Arial" w:hAnsi="Arial"/>
      <w:sz w:val="22"/>
    </w:rPr>
  </w:style>
  <w:style w:type="paragraph" w:customStyle="1" w:styleId="zwyklywcietyZnak">
    <w:name w:val="zwykly wciety Znak"/>
    <w:basedOn w:val="Normalny"/>
    <w:uiPriority w:val="99"/>
    <w:rsid w:val="00AC0B76"/>
    <w:pPr>
      <w:spacing w:before="30" w:after="30" w:line="360" w:lineRule="auto"/>
      <w:ind w:firstLine="567"/>
      <w:contextualSpacing/>
      <w:jc w:val="both"/>
    </w:pPr>
    <w:rPr>
      <w:rFonts w:ascii="Arial" w:hAnsi="Arial"/>
      <w:sz w:val="22"/>
    </w:rPr>
  </w:style>
  <w:style w:type="paragraph" w:customStyle="1" w:styleId="wyliczanie">
    <w:name w:val="wyliczanie"/>
    <w:basedOn w:val="Normalny"/>
    <w:uiPriority w:val="99"/>
    <w:rsid w:val="00AC0B76"/>
    <w:pPr>
      <w:tabs>
        <w:tab w:val="num" w:pos="360"/>
      </w:tabs>
      <w:spacing w:before="30" w:after="30" w:line="360" w:lineRule="auto"/>
      <w:ind w:left="360" w:hanging="360"/>
    </w:pPr>
    <w:rPr>
      <w:rFonts w:ascii="Arial" w:hAnsi="Arial"/>
      <w:sz w:val="22"/>
    </w:rPr>
  </w:style>
  <w:style w:type="paragraph" w:customStyle="1" w:styleId="Standard">
    <w:name w:val="Standard"/>
    <w:basedOn w:val="Normalny"/>
    <w:rsid w:val="00AC0B76"/>
    <w:pPr>
      <w:widowControl w:val="0"/>
      <w:suppressAutoHyphens/>
    </w:pPr>
    <w:rPr>
      <w:rFonts w:eastAsia="Calibri"/>
      <w:szCs w:val="20"/>
    </w:rPr>
  </w:style>
  <w:style w:type="paragraph" w:customStyle="1" w:styleId="StylPrzed0pt">
    <w:name w:val="Styl Przed:  0 pt"/>
    <w:basedOn w:val="Normalny"/>
    <w:uiPriority w:val="99"/>
    <w:rsid w:val="00AC0B76"/>
    <w:pPr>
      <w:tabs>
        <w:tab w:val="num" w:pos="360"/>
      </w:tabs>
    </w:pPr>
  </w:style>
  <w:style w:type="paragraph" w:customStyle="1" w:styleId="Nagowek3">
    <w:name w:val="Nagłowek 3"/>
    <w:basedOn w:val="Nagwek2"/>
    <w:uiPriority w:val="99"/>
    <w:rsid w:val="00AC0B76"/>
    <w:pPr>
      <w:keepNext w:val="0"/>
      <w:snapToGrid w:val="0"/>
      <w:spacing w:before="240"/>
    </w:pPr>
    <w:rPr>
      <w:rFonts w:ascii="Arial" w:eastAsia="Calibri" w:hAnsi="Arial"/>
      <w:b/>
      <w:szCs w:val="20"/>
    </w:rPr>
  </w:style>
  <w:style w:type="paragraph" w:customStyle="1" w:styleId="edek">
    <w:name w:val="edek"/>
    <w:basedOn w:val="Normalny"/>
    <w:uiPriority w:val="99"/>
    <w:rsid w:val="00AC0B76"/>
    <w:pPr>
      <w:snapToGrid w:val="0"/>
      <w:jc w:val="both"/>
    </w:pPr>
    <w:rPr>
      <w:szCs w:val="20"/>
    </w:rPr>
  </w:style>
  <w:style w:type="paragraph" w:customStyle="1" w:styleId="Domylnie">
    <w:name w:val="Domyślnie"/>
    <w:uiPriority w:val="99"/>
    <w:rsid w:val="00AC0B7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rzem1">
    <w:name w:val="Przem1"/>
    <w:uiPriority w:val="99"/>
    <w:rsid w:val="00AC0B76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pl-PL"/>
    </w:rPr>
  </w:style>
  <w:style w:type="paragraph" w:customStyle="1" w:styleId="Tekstpodstawowy21">
    <w:name w:val="Tekst podstawowy 21"/>
    <w:basedOn w:val="Normalny"/>
    <w:uiPriority w:val="99"/>
    <w:rsid w:val="00AC0B76"/>
    <w:pPr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jc w:val="both"/>
    </w:pPr>
    <w:rPr>
      <w:szCs w:val="20"/>
      <w:lang w:eastAsia="ar-SA"/>
    </w:rPr>
  </w:style>
  <w:style w:type="paragraph" w:customStyle="1" w:styleId="Nagwek21">
    <w:name w:val="Nagłówek 21"/>
    <w:basedOn w:val="Normalny"/>
    <w:next w:val="Normalny"/>
    <w:uiPriority w:val="99"/>
    <w:rsid w:val="00AC0B76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uppressAutoHyphens/>
      <w:spacing w:after="120" w:line="360" w:lineRule="auto"/>
    </w:pPr>
    <w:rPr>
      <w:szCs w:val="20"/>
      <w:lang w:eastAsia="ar-SA"/>
    </w:rPr>
  </w:style>
  <w:style w:type="paragraph" w:customStyle="1" w:styleId="BodyText21">
    <w:name w:val="Body Text 21"/>
    <w:basedOn w:val="Normalny"/>
    <w:uiPriority w:val="99"/>
    <w:rsid w:val="00AC0B76"/>
    <w:pPr>
      <w:widowControl w:val="0"/>
      <w:overflowPunct w:val="0"/>
      <w:autoSpaceDE w:val="0"/>
      <w:autoSpaceDN w:val="0"/>
      <w:adjustRightInd w:val="0"/>
      <w:spacing w:before="40"/>
      <w:jc w:val="both"/>
    </w:pPr>
    <w:rPr>
      <w:b/>
      <w:szCs w:val="20"/>
    </w:rPr>
  </w:style>
  <w:style w:type="paragraph" w:customStyle="1" w:styleId="ZnakZnak1CharChar">
    <w:name w:val="Znak Znak1 Char Char"/>
    <w:basedOn w:val="Normalny"/>
    <w:uiPriority w:val="99"/>
    <w:rsid w:val="00AC0B76"/>
  </w:style>
  <w:style w:type="paragraph" w:customStyle="1" w:styleId="Znak12">
    <w:name w:val="Znak12"/>
    <w:basedOn w:val="Normalny"/>
    <w:uiPriority w:val="99"/>
    <w:rsid w:val="00AC0B76"/>
  </w:style>
  <w:style w:type="paragraph" w:customStyle="1" w:styleId="akapit2">
    <w:name w:val="akapit2"/>
    <w:basedOn w:val="Normalny"/>
    <w:next w:val="Listanumerowana2"/>
    <w:uiPriority w:val="99"/>
    <w:rsid w:val="00AC0B76"/>
    <w:pPr>
      <w:spacing w:before="120" w:after="120" w:line="360" w:lineRule="auto"/>
    </w:pPr>
    <w:rPr>
      <w:b/>
      <w:bCs/>
      <w:lang w:eastAsia="en-US"/>
    </w:rPr>
  </w:style>
  <w:style w:type="paragraph" w:customStyle="1" w:styleId="p3">
    <w:name w:val="p3"/>
    <w:basedOn w:val="Normalny"/>
    <w:uiPriority w:val="99"/>
    <w:rsid w:val="00AC0B76"/>
    <w:pPr>
      <w:widowControl w:val="0"/>
      <w:tabs>
        <w:tab w:val="left" w:pos="1500"/>
      </w:tabs>
      <w:spacing w:line="280" w:lineRule="atLeast"/>
    </w:pPr>
    <w:rPr>
      <w:szCs w:val="20"/>
    </w:rPr>
  </w:style>
  <w:style w:type="paragraph" w:customStyle="1" w:styleId="NormalCyr">
    <w:name w:val="NormalCyr"/>
    <w:basedOn w:val="Normalny"/>
    <w:uiPriority w:val="99"/>
    <w:rsid w:val="00AC0B76"/>
    <w:pPr>
      <w:overflowPunct w:val="0"/>
      <w:autoSpaceDE w:val="0"/>
      <w:autoSpaceDN w:val="0"/>
      <w:adjustRightInd w:val="0"/>
    </w:pPr>
    <w:rPr>
      <w:b/>
      <w:szCs w:val="20"/>
    </w:rPr>
  </w:style>
  <w:style w:type="paragraph" w:customStyle="1" w:styleId="Tekstpodstawowywcity21">
    <w:name w:val="Tekst podstawowy wcięty 21"/>
    <w:basedOn w:val="Normalny"/>
    <w:uiPriority w:val="99"/>
    <w:rsid w:val="00AC0B76"/>
    <w:pPr>
      <w:ind w:left="426" w:hanging="426"/>
      <w:jc w:val="both"/>
    </w:pPr>
    <w:rPr>
      <w:szCs w:val="20"/>
    </w:rPr>
  </w:style>
  <w:style w:type="paragraph" w:customStyle="1" w:styleId="tekstost">
    <w:name w:val="tekst ost"/>
    <w:basedOn w:val="Normalny"/>
    <w:uiPriority w:val="99"/>
    <w:rsid w:val="00AC0B76"/>
    <w:pPr>
      <w:overflowPunct w:val="0"/>
      <w:autoSpaceDE w:val="0"/>
      <w:autoSpaceDN w:val="0"/>
      <w:adjustRightInd w:val="0"/>
      <w:jc w:val="both"/>
    </w:pPr>
    <w:rPr>
      <w:sz w:val="20"/>
      <w:szCs w:val="20"/>
    </w:rPr>
  </w:style>
  <w:style w:type="paragraph" w:customStyle="1" w:styleId="ZnakZnak1Znak">
    <w:name w:val="Znak Znak1 Znak"/>
    <w:basedOn w:val="Normalny"/>
    <w:uiPriority w:val="99"/>
    <w:rsid w:val="00AC0B76"/>
  </w:style>
  <w:style w:type="paragraph" w:customStyle="1" w:styleId="WW-Tekstpodstawowywcity3">
    <w:name w:val="WW-Tekst podstawowy wcięty 3"/>
    <w:basedOn w:val="Normalny"/>
    <w:uiPriority w:val="99"/>
    <w:rsid w:val="00AC0B76"/>
    <w:pPr>
      <w:suppressAutoHyphens/>
      <w:ind w:left="709" w:firstLine="1"/>
    </w:pPr>
    <w:rPr>
      <w:szCs w:val="20"/>
    </w:rPr>
  </w:style>
  <w:style w:type="paragraph" w:customStyle="1" w:styleId="msolistparagraph0">
    <w:name w:val="msolistparagraph"/>
    <w:basedOn w:val="Normalny"/>
    <w:uiPriority w:val="99"/>
    <w:rsid w:val="00AC0B76"/>
    <w:pPr>
      <w:ind w:left="708"/>
    </w:pPr>
    <w:rPr>
      <w:rFonts w:eastAsia="Calibri"/>
    </w:rPr>
  </w:style>
  <w:style w:type="character" w:customStyle="1" w:styleId="zwyklyZnakZnak">
    <w:name w:val="zwykly Znak Znak"/>
    <w:uiPriority w:val="99"/>
    <w:rsid w:val="00AC0B76"/>
    <w:rPr>
      <w:rFonts w:ascii="Arial" w:hAnsi="Arial"/>
      <w:sz w:val="24"/>
      <w:lang w:val="pl-PL" w:eastAsia="pl-PL"/>
    </w:rPr>
  </w:style>
  <w:style w:type="character" w:customStyle="1" w:styleId="zwyklywcietyZnakZnak">
    <w:name w:val="zwykly wciety Znak Znak"/>
    <w:uiPriority w:val="99"/>
    <w:rsid w:val="00AC0B76"/>
    <w:rPr>
      <w:rFonts w:ascii="Arial" w:hAnsi="Arial"/>
      <w:sz w:val="24"/>
      <w:lang w:val="pl-PL" w:eastAsia="pl-PL"/>
    </w:rPr>
  </w:style>
  <w:style w:type="character" w:customStyle="1" w:styleId="a2ZnakZnak">
    <w:name w:val="a2 Znak Znak"/>
    <w:uiPriority w:val="99"/>
    <w:rsid w:val="00AC0B76"/>
    <w:rPr>
      <w:rFonts w:ascii="Arial" w:hAnsi="Arial"/>
      <w:sz w:val="24"/>
      <w:lang w:val="pl-PL" w:eastAsia="pl-PL"/>
    </w:rPr>
  </w:style>
  <w:style w:type="paragraph" w:customStyle="1" w:styleId="warunki4">
    <w:name w:val="warunki4"/>
    <w:basedOn w:val="Normalny"/>
    <w:uiPriority w:val="99"/>
    <w:rsid w:val="00AC0B76"/>
    <w:pPr>
      <w:tabs>
        <w:tab w:val="left" w:pos="426"/>
      </w:tabs>
      <w:overflowPunct w:val="0"/>
      <w:autoSpaceDE w:val="0"/>
      <w:autoSpaceDN w:val="0"/>
      <w:adjustRightInd w:val="0"/>
      <w:ind w:left="1702" w:hanging="284"/>
      <w:jc w:val="both"/>
      <w:textAlignment w:val="baseline"/>
    </w:pPr>
    <w:rPr>
      <w:rFonts w:ascii="Arial" w:hAnsi="Arial" w:cs="Arial"/>
      <w:sz w:val="20"/>
      <w:szCs w:val="20"/>
      <w:lang w:val="en-GB"/>
    </w:rPr>
  </w:style>
  <w:style w:type="character" w:customStyle="1" w:styleId="Teksttreci">
    <w:name w:val="Tekst treści_"/>
    <w:link w:val="Teksttreci1"/>
    <w:uiPriority w:val="99"/>
    <w:locked/>
    <w:rsid w:val="00AC0B76"/>
    <w:rPr>
      <w:rFonts w:ascii="Verdana" w:hAnsi="Verdana"/>
      <w:sz w:val="16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AC0B76"/>
    <w:pPr>
      <w:shd w:val="clear" w:color="auto" w:fill="FFFFFF"/>
      <w:spacing w:line="437" w:lineRule="exact"/>
      <w:ind w:hanging="3080"/>
    </w:pPr>
    <w:rPr>
      <w:rFonts w:ascii="Verdana" w:eastAsiaTheme="minorHAnsi" w:hAnsi="Verdana" w:cstheme="minorBidi"/>
      <w:sz w:val="16"/>
      <w:szCs w:val="22"/>
      <w:lang w:eastAsia="en-US"/>
    </w:rPr>
  </w:style>
  <w:style w:type="paragraph" w:customStyle="1" w:styleId="Tekstpodstawowy23">
    <w:name w:val="Tekst podstawowy 23"/>
    <w:basedOn w:val="Normalny"/>
    <w:uiPriority w:val="99"/>
    <w:rsid w:val="00AC0B76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</w:rPr>
  </w:style>
  <w:style w:type="paragraph" w:customStyle="1" w:styleId="Tekstpodstawowy24">
    <w:name w:val="Tekst podstawowy 24"/>
    <w:basedOn w:val="Normalny"/>
    <w:uiPriority w:val="99"/>
    <w:rsid w:val="00AC0B76"/>
    <w:pPr>
      <w:widowControl w:val="0"/>
      <w:overflowPunct w:val="0"/>
      <w:autoSpaceDE w:val="0"/>
      <w:autoSpaceDN w:val="0"/>
      <w:adjustRightInd w:val="0"/>
      <w:spacing w:before="40"/>
      <w:jc w:val="both"/>
      <w:textAlignment w:val="baseline"/>
    </w:pPr>
    <w:rPr>
      <w:b/>
      <w:szCs w:val="20"/>
    </w:rPr>
  </w:style>
  <w:style w:type="paragraph" w:customStyle="1" w:styleId="Poziom5">
    <w:name w:val="Poziom 5"/>
    <w:basedOn w:val="Nagwek5"/>
    <w:next w:val="Normalny"/>
    <w:uiPriority w:val="99"/>
    <w:rsid w:val="00AC0B76"/>
    <w:pPr>
      <w:keepNext w:val="0"/>
      <w:tabs>
        <w:tab w:val="num" w:pos="1440"/>
      </w:tabs>
      <w:snapToGrid/>
      <w:spacing w:before="240" w:after="60" w:line="276" w:lineRule="auto"/>
      <w:ind w:left="1440" w:hanging="1440"/>
      <w:jc w:val="left"/>
    </w:pPr>
    <w:rPr>
      <w:rFonts w:ascii="Arial" w:eastAsia="Calibri" w:hAnsi="Arial"/>
      <w:b/>
      <w:bCs/>
      <w:i w:val="0"/>
      <w:szCs w:val="26"/>
    </w:rPr>
  </w:style>
  <w:style w:type="paragraph" w:customStyle="1" w:styleId="wskazwka">
    <w:name w:val="wskazówka"/>
    <w:basedOn w:val="Normalny"/>
    <w:next w:val="Normalny"/>
    <w:uiPriority w:val="99"/>
    <w:rsid w:val="00AC0B76"/>
    <w:pPr>
      <w:tabs>
        <w:tab w:val="num" w:pos="1080"/>
      </w:tabs>
      <w:ind w:left="1080" w:hanging="1080"/>
      <w:jc w:val="both"/>
    </w:pPr>
    <w:rPr>
      <w:rFonts w:eastAsia="Calibri"/>
      <w:i/>
      <w:spacing w:val="12"/>
      <w:kern w:val="24"/>
      <w:sz w:val="20"/>
      <w:szCs w:val="20"/>
    </w:rPr>
  </w:style>
  <w:style w:type="character" w:customStyle="1" w:styleId="ZwykytekstZnak1">
    <w:name w:val="Zwykły tekst Znak1"/>
    <w:uiPriority w:val="99"/>
    <w:locked/>
    <w:rsid w:val="00AC0B76"/>
    <w:rPr>
      <w:rFonts w:ascii="Courier New" w:hAnsi="Courier New"/>
      <w:lang w:val="pl-PL" w:eastAsia="pl-PL"/>
    </w:rPr>
  </w:style>
  <w:style w:type="paragraph" w:customStyle="1" w:styleId="KW-Lev-1">
    <w:name w:val="_KW-Lev-1"/>
    <w:basedOn w:val="Nagwek1"/>
    <w:next w:val="Normalny"/>
    <w:uiPriority w:val="99"/>
    <w:rsid w:val="00AC0B76"/>
    <w:pPr>
      <w:numPr>
        <w:numId w:val="24"/>
      </w:numPr>
      <w:tabs>
        <w:tab w:val="clear" w:pos="1069"/>
        <w:tab w:val="num" w:pos="360"/>
        <w:tab w:val="left" w:pos="540"/>
        <w:tab w:val="num" w:pos="720"/>
      </w:tabs>
      <w:ind w:left="357" w:hanging="357"/>
    </w:pPr>
    <w:rPr>
      <w:rFonts w:ascii="Verdana" w:eastAsia="Calibri" w:hAnsi="Verdana" w:cs="Arial"/>
      <w:color w:val="FF0000"/>
      <w:kern w:val="32"/>
      <w:sz w:val="20"/>
      <w:szCs w:val="18"/>
    </w:rPr>
  </w:style>
  <w:style w:type="paragraph" w:customStyle="1" w:styleId="KW-Lev-2">
    <w:name w:val="_KW-Lev-2"/>
    <w:basedOn w:val="Normalny"/>
    <w:next w:val="KW-Lev-3"/>
    <w:link w:val="KW-Lev-2Znak"/>
    <w:uiPriority w:val="99"/>
    <w:rsid w:val="00AC0B76"/>
    <w:pPr>
      <w:numPr>
        <w:ilvl w:val="1"/>
        <w:numId w:val="24"/>
      </w:numPr>
      <w:tabs>
        <w:tab w:val="left" w:pos="1077"/>
      </w:tabs>
      <w:spacing w:before="120" w:after="120"/>
      <w:jc w:val="both"/>
    </w:pPr>
    <w:rPr>
      <w:rFonts w:ascii="Verdana" w:hAnsi="Verdana"/>
      <w:color w:val="0000FF"/>
      <w:sz w:val="18"/>
    </w:rPr>
  </w:style>
  <w:style w:type="paragraph" w:customStyle="1" w:styleId="KW-Lev-3">
    <w:name w:val="_KW-Lev-3"/>
    <w:basedOn w:val="Normalny"/>
    <w:uiPriority w:val="99"/>
    <w:rsid w:val="00AC0B76"/>
    <w:pPr>
      <w:numPr>
        <w:ilvl w:val="2"/>
        <w:numId w:val="24"/>
      </w:numPr>
      <w:tabs>
        <w:tab w:val="left" w:pos="1497"/>
      </w:tabs>
      <w:spacing w:before="120" w:after="120"/>
      <w:ind w:left="1514" w:hanging="794"/>
      <w:jc w:val="both"/>
    </w:pPr>
    <w:rPr>
      <w:rFonts w:ascii="Verdana" w:hAnsi="Verdana"/>
      <w:color w:val="008000"/>
      <w:sz w:val="18"/>
    </w:rPr>
  </w:style>
  <w:style w:type="paragraph" w:customStyle="1" w:styleId="KW-Lev-4">
    <w:name w:val="_KW-Lev-4"/>
    <w:basedOn w:val="Normalny"/>
    <w:uiPriority w:val="99"/>
    <w:rsid w:val="00AC0B76"/>
    <w:pPr>
      <w:numPr>
        <w:ilvl w:val="3"/>
        <w:numId w:val="24"/>
      </w:numPr>
      <w:tabs>
        <w:tab w:val="clear" w:pos="1800"/>
        <w:tab w:val="left" w:pos="1080"/>
        <w:tab w:val="left" w:pos="2160"/>
      </w:tabs>
      <w:ind w:left="2154" w:hanging="1077"/>
      <w:jc w:val="both"/>
    </w:pPr>
    <w:rPr>
      <w:rFonts w:ascii="Verdana" w:hAnsi="Verdana"/>
      <w:color w:val="800080"/>
      <w:sz w:val="18"/>
      <w:szCs w:val="18"/>
    </w:rPr>
  </w:style>
  <w:style w:type="paragraph" w:customStyle="1" w:styleId="KW-Lev-5">
    <w:name w:val="_KW-Lev-5"/>
    <w:basedOn w:val="KW-Lev-4"/>
    <w:uiPriority w:val="99"/>
    <w:rsid w:val="00AC0B76"/>
    <w:pPr>
      <w:numPr>
        <w:ilvl w:val="4"/>
      </w:numPr>
      <w:tabs>
        <w:tab w:val="num" w:pos="1440"/>
      </w:tabs>
    </w:pPr>
    <w:rPr>
      <w:color w:val="808000"/>
    </w:rPr>
  </w:style>
  <w:style w:type="character" w:customStyle="1" w:styleId="KW-Lev-2Znak">
    <w:name w:val="_KW-Lev-2 Znak"/>
    <w:link w:val="KW-Lev-2"/>
    <w:uiPriority w:val="99"/>
    <w:locked/>
    <w:rsid w:val="00AC0B76"/>
    <w:rPr>
      <w:rFonts w:ascii="Verdana" w:eastAsia="Times New Roman" w:hAnsi="Verdana" w:cs="Times New Roman"/>
      <w:color w:val="0000FF"/>
      <w:sz w:val="18"/>
      <w:szCs w:val="24"/>
      <w:lang w:eastAsia="pl-PL"/>
    </w:rPr>
  </w:style>
  <w:style w:type="character" w:customStyle="1" w:styleId="apple-converted-space">
    <w:name w:val="apple-converted-space"/>
    <w:uiPriority w:val="99"/>
    <w:rsid w:val="00AC0B76"/>
  </w:style>
  <w:style w:type="character" w:customStyle="1" w:styleId="akapitustep1">
    <w:name w:val="akapitustep1"/>
    <w:uiPriority w:val="99"/>
    <w:rsid w:val="00AC0B76"/>
  </w:style>
  <w:style w:type="paragraph" w:customStyle="1" w:styleId="Bezodstpw1">
    <w:name w:val="Bez odstępów1"/>
    <w:qFormat/>
    <w:rsid w:val="00AC0B7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kapitzlist2">
    <w:name w:val="Akapit z listą2"/>
    <w:basedOn w:val="Normalny"/>
    <w:uiPriority w:val="99"/>
    <w:rsid w:val="00AC0B7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ZnakZnak41">
    <w:name w:val="Znak Znak41"/>
    <w:uiPriority w:val="99"/>
    <w:rsid w:val="00AC0B76"/>
    <w:rPr>
      <w:rFonts w:ascii="Times New Roman" w:hAnsi="Times New Roman"/>
      <w:sz w:val="24"/>
    </w:rPr>
  </w:style>
  <w:style w:type="character" w:customStyle="1" w:styleId="FontStyle27">
    <w:name w:val="Font Style27"/>
    <w:rsid w:val="00AC0B76"/>
    <w:rPr>
      <w:rFonts w:ascii="Garamond" w:hAnsi="Garamond"/>
      <w:b/>
      <w:sz w:val="20"/>
    </w:rPr>
  </w:style>
  <w:style w:type="character" w:customStyle="1" w:styleId="FontStyle30">
    <w:name w:val="Font Style30"/>
    <w:uiPriority w:val="99"/>
    <w:rsid w:val="00AC0B76"/>
    <w:rPr>
      <w:rFonts w:ascii="Garamond" w:hAnsi="Garamond"/>
      <w:sz w:val="20"/>
    </w:rPr>
  </w:style>
  <w:style w:type="paragraph" w:customStyle="1" w:styleId="Nagwekspisutreci1">
    <w:name w:val="Nagłówek spisu treści1"/>
    <w:basedOn w:val="Nagwek1"/>
    <w:next w:val="Normalny"/>
    <w:rsid w:val="00AC0B76"/>
    <w:pPr>
      <w:keepLines/>
      <w:suppressAutoHyphens/>
      <w:spacing w:before="480" w:after="0" w:line="276" w:lineRule="auto"/>
      <w:jc w:val="left"/>
    </w:pPr>
    <w:rPr>
      <w:rFonts w:ascii="Cambria" w:hAnsi="Cambria"/>
      <w:color w:val="365F91"/>
      <w:sz w:val="28"/>
      <w:szCs w:val="28"/>
      <w:lang w:eastAsia="ar-SA"/>
    </w:rPr>
  </w:style>
  <w:style w:type="numbering" w:customStyle="1" w:styleId="siwz">
    <w:name w:val="siwz"/>
    <w:rsid w:val="00AC0B76"/>
    <w:pPr>
      <w:numPr>
        <w:numId w:val="22"/>
      </w:numPr>
    </w:pPr>
  </w:style>
  <w:style w:type="numbering" w:customStyle="1" w:styleId="Biecalista1">
    <w:name w:val="Bieżąca lista1"/>
    <w:rsid w:val="00AC0B76"/>
    <w:pPr>
      <w:numPr>
        <w:numId w:val="23"/>
      </w:numPr>
    </w:pPr>
  </w:style>
  <w:style w:type="paragraph" w:customStyle="1" w:styleId="Teksttreci0">
    <w:name w:val="Tekst treści"/>
    <w:basedOn w:val="Normalny"/>
    <w:rsid w:val="00AC0B76"/>
    <w:pPr>
      <w:shd w:val="clear" w:color="auto" w:fill="FFFFFF"/>
      <w:spacing w:after="240" w:line="0" w:lineRule="atLeast"/>
      <w:ind w:hanging="400"/>
    </w:pPr>
    <w:rPr>
      <w:rFonts w:ascii="Calibri" w:eastAsia="Calibri" w:hAnsi="Calibri"/>
      <w:sz w:val="18"/>
      <w:szCs w:val="18"/>
    </w:rPr>
  </w:style>
  <w:style w:type="paragraph" w:customStyle="1" w:styleId="Tekstpodstawowywcity32">
    <w:name w:val="Tekst podstawowy wcięty 32"/>
    <w:basedOn w:val="Normalny"/>
    <w:rsid w:val="00AC0B76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</w:rPr>
  </w:style>
  <w:style w:type="paragraph" w:customStyle="1" w:styleId="Style11">
    <w:name w:val="Style11"/>
    <w:basedOn w:val="Normalny"/>
    <w:uiPriority w:val="99"/>
    <w:rsid w:val="00AC0B76"/>
    <w:pPr>
      <w:widowControl w:val="0"/>
      <w:autoSpaceDE w:val="0"/>
      <w:autoSpaceDN w:val="0"/>
      <w:adjustRightInd w:val="0"/>
      <w:spacing w:line="230" w:lineRule="exact"/>
    </w:pPr>
  </w:style>
  <w:style w:type="paragraph" w:customStyle="1" w:styleId="Style1">
    <w:name w:val="Style1"/>
    <w:basedOn w:val="Normalny"/>
    <w:rsid w:val="00AC0B76"/>
    <w:pPr>
      <w:widowControl w:val="0"/>
      <w:autoSpaceDE w:val="0"/>
      <w:autoSpaceDN w:val="0"/>
      <w:adjustRightInd w:val="0"/>
    </w:pPr>
  </w:style>
  <w:style w:type="character" w:customStyle="1" w:styleId="FontStyle12">
    <w:name w:val="Font Style12"/>
    <w:rsid w:val="00AC0B76"/>
    <w:rPr>
      <w:rFonts w:ascii="Times New Roman" w:hAnsi="Times New Roman" w:cs="Times New Roman"/>
      <w:sz w:val="16"/>
      <w:szCs w:val="16"/>
    </w:rPr>
  </w:style>
  <w:style w:type="character" w:customStyle="1" w:styleId="para">
    <w:name w:val="para"/>
    <w:basedOn w:val="Domylnaczcionkaakapitu"/>
    <w:rsid w:val="00AC0B76"/>
  </w:style>
  <w:style w:type="character" w:customStyle="1" w:styleId="descr">
    <w:name w:val="descr"/>
    <w:basedOn w:val="Domylnaczcionkaakapitu"/>
    <w:rsid w:val="00AC0B76"/>
  </w:style>
  <w:style w:type="paragraph" w:customStyle="1" w:styleId="Tekstpodstawowywcity33">
    <w:name w:val="Tekst podstawowy wcięty 33"/>
    <w:basedOn w:val="Normalny"/>
    <w:rsid w:val="00AC0B76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  <w:szCs w:val="20"/>
    </w:rPr>
  </w:style>
  <w:style w:type="paragraph" w:customStyle="1" w:styleId="Wyliczenie10">
    <w:name w:val="Wyliczenie 1'"/>
    <w:basedOn w:val="Normalny"/>
    <w:rsid w:val="00AC0B76"/>
    <w:pPr>
      <w:tabs>
        <w:tab w:val="left" w:pos="851"/>
      </w:tabs>
      <w:spacing w:before="120"/>
      <w:jc w:val="both"/>
    </w:pPr>
    <w:rPr>
      <w:szCs w:val="20"/>
    </w:rPr>
  </w:style>
  <w:style w:type="paragraph" w:customStyle="1" w:styleId="Tekstpodstawowywcity34">
    <w:name w:val="Tekst podstawowy wcięty 34"/>
    <w:basedOn w:val="Normalny"/>
    <w:rsid w:val="00AC0B76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customStyle="1" w:styleId="Akapitzlist3">
    <w:name w:val="Akapit z listą3"/>
    <w:basedOn w:val="Normalny"/>
    <w:rsid w:val="00AC0B76"/>
    <w:pPr>
      <w:spacing w:before="120"/>
      <w:ind w:left="720"/>
      <w:jc w:val="both"/>
      <w:outlineLvl w:val="0"/>
    </w:pPr>
  </w:style>
  <w:style w:type="character" w:customStyle="1" w:styleId="st1">
    <w:name w:val="st1"/>
    <w:basedOn w:val="Domylnaczcionkaakapitu"/>
    <w:rsid w:val="00AC0B76"/>
  </w:style>
  <w:style w:type="paragraph" w:styleId="Indeks1">
    <w:name w:val="index 1"/>
    <w:basedOn w:val="Normalny"/>
    <w:autoRedefine/>
    <w:semiHidden/>
    <w:rsid w:val="00AC0B76"/>
    <w:pPr>
      <w:numPr>
        <w:numId w:val="25"/>
      </w:numPr>
      <w:tabs>
        <w:tab w:val="left" w:pos="8505"/>
        <w:tab w:val="left" w:pos="13608"/>
      </w:tabs>
      <w:spacing w:before="60" w:line="288" w:lineRule="auto"/>
      <w:jc w:val="both"/>
    </w:pPr>
    <w:rPr>
      <w:kern w:val="16"/>
      <w:szCs w:val="20"/>
    </w:rPr>
  </w:style>
  <w:style w:type="paragraph" w:customStyle="1" w:styleId="Punktnumerowany">
    <w:name w:val="Punkt numerowany"/>
    <w:basedOn w:val="Normalny"/>
    <w:rsid w:val="00AC0B76"/>
    <w:pPr>
      <w:spacing w:before="120"/>
      <w:jc w:val="both"/>
    </w:pPr>
    <w:rPr>
      <w:szCs w:val="20"/>
    </w:rPr>
  </w:style>
  <w:style w:type="paragraph" w:customStyle="1" w:styleId="Nagwek1TopicHeading1H1h1L1Level1">
    <w:name w:val="Nag³ówek 1.Topic Heading 1.H1.h1.L1.Level 1"/>
    <w:basedOn w:val="Normalny"/>
    <w:next w:val="Normalny"/>
    <w:rsid w:val="00AC0B76"/>
    <w:pPr>
      <w:keepNext/>
      <w:keepLines/>
      <w:tabs>
        <w:tab w:val="left" w:pos="8505"/>
        <w:tab w:val="left" w:pos="13608"/>
      </w:tabs>
      <w:spacing w:before="360" w:after="40" w:line="360" w:lineRule="auto"/>
      <w:jc w:val="center"/>
    </w:pPr>
    <w:rPr>
      <w:b/>
      <w:i/>
      <w:spacing w:val="20"/>
      <w:kern w:val="16"/>
      <w:szCs w:val="20"/>
    </w:rPr>
  </w:style>
  <w:style w:type="paragraph" w:customStyle="1" w:styleId="Nagwek2TopicHeadingshSectionheadingsh2sh3sh4sh5sh6sh7sh1sh8sh9sh10sh11sh12sh13sh14sh15sh16sh17sh18sh19Sectionheading1sh21sh31sh41Sectionheading2sh22sh32sh42Sectionheading3sh23sh33sh43sh51Sectionheading4sh24">
    <w:name w:val="Nag³ówek 2.Topic Heading.sh.Section heading.sh2.sh3.sh4.sh5.sh6.sh7.sh1.sh8.sh9.sh10.sh11.sh12.sh13.sh14.sh15.sh16.sh17.sh18.sh19.Section heading1.sh21.sh31.sh41.Section heading2.sh22.sh32.sh42.Section heading3.sh23.sh33.sh43.sh51.Section heading4.sh24"/>
    <w:basedOn w:val="Normalny"/>
    <w:next w:val="Normalny"/>
    <w:rsid w:val="00AC0B76"/>
    <w:pPr>
      <w:tabs>
        <w:tab w:val="left" w:pos="7371"/>
        <w:tab w:val="left" w:pos="8505"/>
        <w:tab w:val="left" w:pos="13608"/>
      </w:tabs>
      <w:spacing w:before="60" w:line="360" w:lineRule="auto"/>
      <w:ind w:left="283" w:hanging="141"/>
      <w:jc w:val="both"/>
    </w:pPr>
    <w:rPr>
      <w:kern w:val="16"/>
      <w:szCs w:val="20"/>
    </w:rPr>
  </w:style>
  <w:style w:type="paragraph" w:customStyle="1" w:styleId="punktnumerowany0">
    <w:name w:val="punktnumerowany"/>
    <w:basedOn w:val="Normalny"/>
    <w:rsid w:val="00AC0B76"/>
    <w:pPr>
      <w:spacing w:before="120"/>
      <w:ind w:left="360" w:hanging="360"/>
      <w:jc w:val="both"/>
    </w:pPr>
  </w:style>
  <w:style w:type="paragraph" w:customStyle="1" w:styleId="xl151">
    <w:name w:val="xl151"/>
    <w:basedOn w:val="Normalny"/>
    <w:rsid w:val="00AC0B76"/>
    <w:pPr>
      <w:autoSpaceDE w:val="0"/>
      <w:autoSpaceDN w:val="0"/>
      <w:spacing w:before="100" w:after="100"/>
    </w:pPr>
    <w:rPr>
      <w:b/>
      <w:bCs/>
      <w:sz w:val="20"/>
    </w:rPr>
  </w:style>
  <w:style w:type="paragraph" w:customStyle="1" w:styleId="Text">
    <w:name w:val="Text"/>
    <w:basedOn w:val="Normalny"/>
    <w:rsid w:val="00AC0B76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yliczenie1">
    <w:name w:val="Wyliczenie 1"/>
    <w:basedOn w:val="Normalny"/>
    <w:link w:val="Wyliczenie1Znak"/>
    <w:rsid w:val="00AC0B76"/>
    <w:pPr>
      <w:numPr>
        <w:numId w:val="26"/>
      </w:numPr>
      <w:tabs>
        <w:tab w:val="left" w:pos="851"/>
      </w:tabs>
      <w:suppressAutoHyphens/>
      <w:spacing w:before="120"/>
      <w:jc w:val="both"/>
    </w:pPr>
    <w:rPr>
      <w:szCs w:val="20"/>
      <w:lang w:eastAsia="ar-SA"/>
    </w:rPr>
  </w:style>
  <w:style w:type="paragraph" w:customStyle="1" w:styleId="Tre">
    <w:name w:val="Treść"/>
    <w:basedOn w:val="Nagwek"/>
    <w:rsid w:val="00AC0B76"/>
    <w:pPr>
      <w:tabs>
        <w:tab w:val="clear" w:pos="4536"/>
        <w:tab w:val="clear" w:pos="9072"/>
      </w:tabs>
    </w:pPr>
    <w:rPr>
      <w:rFonts w:ascii="Courier New" w:hAnsi="Courier New"/>
      <w:sz w:val="22"/>
      <w:szCs w:val="20"/>
    </w:rPr>
  </w:style>
  <w:style w:type="character" w:customStyle="1" w:styleId="FontStyle11">
    <w:name w:val="Font Style11"/>
    <w:rsid w:val="00AC0B76"/>
    <w:rPr>
      <w:rFonts w:ascii="Times New Roman" w:hAnsi="Times New Roman" w:cs="Times New Roman"/>
      <w:sz w:val="16"/>
      <w:szCs w:val="16"/>
    </w:rPr>
  </w:style>
  <w:style w:type="character" w:customStyle="1" w:styleId="FontStyle73">
    <w:name w:val="Font Style73"/>
    <w:rsid w:val="00AC0B76"/>
    <w:rPr>
      <w:rFonts w:ascii="Arial" w:hAnsi="Arial" w:cs="Arial"/>
      <w:sz w:val="20"/>
      <w:szCs w:val="20"/>
    </w:rPr>
  </w:style>
  <w:style w:type="character" w:customStyle="1" w:styleId="FontStyle69">
    <w:name w:val="Font Style69"/>
    <w:rsid w:val="00AC0B76"/>
    <w:rPr>
      <w:rFonts w:ascii="Arial" w:hAnsi="Arial" w:cs="Arial"/>
      <w:b/>
      <w:bCs/>
      <w:sz w:val="20"/>
      <w:szCs w:val="20"/>
    </w:rPr>
  </w:style>
  <w:style w:type="paragraph" w:customStyle="1" w:styleId="Style33">
    <w:name w:val="Style33"/>
    <w:basedOn w:val="Normalny"/>
    <w:uiPriority w:val="99"/>
    <w:rsid w:val="00AC0B76"/>
    <w:pPr>
      <w:widowControl w:val="0"/>
      <w:autoSpaceDE w:val="0"/>
      <w:autoSpaceDN w:val="0"/>
      <w:adjustRightInd w:val="0"/>
      <w:spacing w:line="360" w:lineRule="exact"/>
      <w:jc w:val="both"/>
    </w:pPr>
    <w:rPr>
      <w:rFonts w:ascii="Arial" w:hAnsi="Arial"/>
    </w:rPr>
  </w:style>
  <w:style w:type="paragraph" w:customStyle="1" w:styleId="Style34">
    <w:name w:val="Style34"/>
    <w:basedOn w:val="Normalny"/>
    <w:rsid w:val="00AC0B76"/>
    <w:pPr>
      <w:widowControl w:val="0"/>
      <w:autoSpaceDE w:val="0"/>
      <w:autoSpaceDN w:val="0"/>
      <w:adjustRightInd w:val="0"/>
      <w:spacing w:line="360" w:lineRule="exact"/>
      <w:ind w:hanging="542"/>
      <w:jc w:val="both"/>
    </w:pPr>
    <w:rPr>
      <w:rFonts w:ascii="Arial" w:hAnsi="Arial"/>
    </w:rPr>
  </w:style>
  <w:style w:type="character" w:customStyle="1" w:styleId="FontStyle72">
    <w:name w:val="Font Style72"/>
    <w:rsid w:val="00AC0B76"/>
    <w:rPr>
      <w:rFonts w:ascii="Arial" w:hAnsi="Arial" w:cs="Arial"/>
      <w:sz w:val="20"/>
      <w:szCs w:val="20"/>
    </w:rPr>
  </w:style>
  <w:style w:type="character" w:customStyle="1" w:styleId="apple-style-span">
    <w:name w:val="apple-style-span"/>
    <w:basedOn w:val="Domylnaczcionkaakapitu"/>
    <w:rsid w:val="00AC0B76"/>
  </w:style>
  <w:style w:type="paragraph" w:customStyle="1" w:styleId="text0">
    <w:name w:val="text"/>
    <w:rsid w:val="00AC0B76"/>
    <w:pPr>
      <w:tabs>
        <w:tab w:val="left" w:pos="709"/>
      </w:tabs>
      <w:spacing w:after="120" w:line="240" w:lineRule="auto"/>
      <w:jc w:val="both"/>
    </w:pPr>
    <w:rPr>
      <w:rFonts w:ascii="CG Times (W1)" w:eastAsia="Times New Roman" w:hAnsi="CG Times (W1)" w:cs="Times New Roman"/>
      <w:noProof/>
      <w:sz w:val="24"/>
      <w:szCs w:val="20"/>
      <w:lang w:eastAsia="pl-PL"/>
    </w:rPr>
  </w:style>
  <w:style w:type="character" w:customStyle="1" w:styleId="Wyliczenie1Znak">
    <w:name w:val="Wyliczenie 1 Znak"/>
    <w:link w:val="Wyliczenie1"/>
    <w:rsid w:val="00AC0B76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FontStyle102">
    <w:name w:val="Font Style102"/>
    <w:uiPriority w:val="99"/>
    <w:rsid w:val="00AC0B76"/>
    <w:rPr>
      <w:rFonts w:ascii="Times New Roman" w:hAnsi="Times New Roman" w:cs="Times New Roman"/>
      <w:color w:val="000000"/>
      <w:sz w:val="20"/>
      <w:szCs w:val="20"/>
    </w:rPr>
  </w:style>
  <w:style w:type="paragraph" w:customStyle="1" w:styleId="redniasiatka1akcent21">
    <w:name w:val="Średnia siatka 1 — akcent 21"/>
    <w:basedOn w:val="Normalny"/>
    <w:uiPriority w:val="99"/>
    <w:qFormat/>
    <w:rsid w:val="00AC0B76"/>
    <w:pPr>
      <w:spacing w:before="120"/>
      <w:ind w:left="708"/>
      <w:jc w:val="both"/>
      <w:outlineLvl w:val="0"/>
    </w:pPr>
    <w:rPr>
      <w:szCs w:val="20"/>
    </w:rPr>
  </w:style>
  <w:style w:type="paragraph" w:customStyle="1" w:styleId="Punktwustpie">
    <w:name w:val="! Punkt w ustępie"/>
    <w:basedOn w:val="Normalny"/>
    <w:uiPriority w:val="99"/>
    <w:rsid w:val="00AC0B76"/>
    <w:pPr>
      <w:numPr>
        <w:numId w:val="27"/>
      </w:num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paragraph" w:customStyle="1" w:styleId="Ustpwparagrafie">
    <w:name w:val="! Ustęp w paragrafie"/>
    <w:basedOn w:val="Normalny"/>
    <w:uiPriority w:val="99"/>
    <w:rsid w:val="00AC0B76"/>
    <w:pPr>
      <w:numPr>
        <w:numId w:val="28"/>
      </w:numPr>
      <w:spacing w:after="120"/>
      <w:jc w:val="both"/>
    </w:pPr>
    <w:rPr>
      <w:rFonts w:ascii="Arial Narrow" w:hAnsi="Arial Narrow" w:cs="Arial"/>
      <w:sz w:val="22"/>
      <w:szCs w:val="22"/>
      <w:lang w:eastAsia="en-US"/>
    </w:rPr>
  </w:style>
  <w:style w:type="paragraph" w:customStyle="1" w:styleId="Tekstpodstawowywcity35">
    <w:name w:val="Tekst podstawowy wcięty 35"/>
    <w:basedOn w:val="Normalny"/>
    <w:rsid w:val="00AC0B76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paragraph" w:customStyle="1" w:styleId="Akapitzlist4">
    <w:name w:val="Akapit z listą4"/>
    <w:basedOn w:val="Normalny"/>
    <w:rsid w:val="00AC0B76"/>
    <w:pPr>
      <w:spacing w:before="120"/>
      <w:ind w:left="720"/>
      <w:jc w:val="both"/>
      <w:outlineLvl w:val="0"/>
    </w:pPr>
  </w:style>
  <w:style w:type="numbering" w:customStyle="1" w:styleId="Bezlisty1">
    <w:name w:val="Bez listy1"/>
    <w:next w:val="Bezlisty"/>
    <w:semiHidden/>
    <w:unhideWhenUsed/>
    <w:rsid w:val="00AC0B76"/>
  </w:style>
  <w:style w:type="paragraph" w:customStyle="1" w:styleId="STANDARDWYLICZENIE1">
    <w:name w:val="STANDARD_WYLICZENIE1"/>
    <w:basedOn w:val="Normalny"/>
    <w:uiPriority w:val="99"/>
    <w:rsid w:val="00AC0B76"/>
    <w:pPr>
      <w:tabs>
        <w:tab w:val="num" w:pos="360"/>
      </w:tabs>
      <w:suppressAutoHyphens/>
      <w:spacing w:after="120"/>
      <w:ind w:left="360" w:hanging="360"/>
      <w:jc w:val="both"/>
    </w:pPr>
    <w:rPr>
      <w:szCs w:val="20"/>
      <w:lang w:eastAsia="ar-SA"/>
    </w:rPr>
  </w:style>
  <w:style w:type="paragraph" w:customStyle="1" w:styleId="WW-Nagwektabeli">
    <w:name w:val="WW-Nagłówek tabeli"/>
    <w:basedOn w:val="Normalny"/>
    <w:uiPriority w:val="99"/>
    <w:rsid w:val="00AC0B76"/>
    <w:pPr>
      <w:spacing w:before="120"/>
      <w:jc w:val="both"/>
    </w:pPr>
    <w:rPr>
      <w:szCs w:val="20"/>
    </w:rPr>
  </w:style>
  <w:style w:type="character" w:customStyle="1" w:styleId="Tytuksiki1">
    <w:name w:val="Tytuł książki1"/>
    <w:uiPriority w:val="99"/>
    <w:qFormat/>
    <w:rsid w:val="00AC0B76"/>
    <w:rPr>
      <w:rFonts w:cs="Times New Roman"/>
      <w:b/>
      <w:bCs/>
      <w:smallCaps/>
      <w:spacing w:val="5"/>
    </w:rPr>
  </w:style>
  <w:style w:type="paragraph" w:customStyle="1" w:styleId="CM7">
    <w:name w:val="CM7"/>
    <w:basedOn w:val="Default"/>
    <w:next w:val="Default"/>
    <w:uiPriority w:val="99"/>
    <w:rsid w:val="00AC0B76"/>
    <w:pPr>
      <w:widowControl w:val="0"/>
      <w:adjustRightInd w:val="0"/>
      <w:spacing w:line="276" w:lineRule="atLeast"/>
    </w:pPr>
    <w:rPr>
      <w:rFonts w:ascii="Times New Roman" w:eastAsia="Times New Roman" w:hAnsi="Times New Roman"/>
      <w:color w:val="auto"/>
      <w:lang w:eastAsia="pl-PL"/>
    </w:rPr>
  </w:style>
  <w:style w:type="paragraph" w:customStyle="1" w:styleId="CM9">
    <w:name w:val="CM9"/>
    <w:basedOn w:val="Default"/>
    <w:next w:val="Default"/>
    <w:uiPriority w:val="99"/>
    <w:rsid w:val="00AC0B76"/>
    <w:pPr>
      <w:widowControl w:val="0"/>
      <w:adjustRightInd w:val="0"/>
      <w:spacing w:line="276" w:lineRule="atLeast"/>
    </w:pPr>
    <w:rPr>
      <w:rFonts w:ascii="Times New Roman" w:eastAsia="Times New Roman" w:hAnsi="Times New Roman"/>
      <w:color w:val="auto"/>
      <w:lang w:eastAsia="pl-PL"/>
    </w:rPr>
  </w:style>
  <w:style w:type="paragraph" w:customStyle="1" w:styleId="CM19">
    <w:name w:val="CM19"/>
    <w:basedOn w:val="Default"/>
    <w:next w:val="Default"/>
    <w:uiPriority w:val="99"/>
    <w:rsid w:val="00AC0B76"/>
    <w:pPr>
      <w:widowControl w:val="0"/>
      <w:adjustRightInd w:val="0"/>
    </w:pPr>
    <w:rPr>
      <w:rFonts w:ascii="Times New Roman" w:eastAsia="Times New Roman" w:hAnsi="Times New Roman"/>
      <w:color w:val="auto"/>
      <w:lang w:eastAsia="pl-PL"/>
    </w:rPr>
  </w:style>
  <w:style w:type="paragraph" w:customStyle="1" w:styleId="CM3">
    <w:name w:val="CM3"/>
    <w:basedOn w:val="Default"/>
    <w:next w:val="Default"/>
    <w:uiPriority w:val="99"/>
    <w:rsid w:val="00AC0B76"/>
    <w:pPr>
      <w:widowControl w:val="0"/>
      <w:adjustRightInd w:val="0"/>
      <w:spacing w:line="276" w:lineRule="atLeast"/>
    </w:pPr>
    <w:rPr>
      <w:rFonts w:ascii="Times New Roman" w:eastAsia="Times New Roman" w:hAnsi="Times New Roman"/>
      <w:color w:val="auto"/>
      <w:lang w:eastAsia="pl-PL"/>
    </w:rPr>
  </w:style>
  <w:style w:type="paragraph" w:customStyle="1" w:styleId="CM13">
    <w:name w:val="CM13"/>
    <w:basedOn w:val="Default"/>
    <w:next w:val="Default"/>
    <w:uiPriority w:val="99"/>
    <w:rsid w:val="00AC0B76"/>
    <w:pPr>
      <w:widowControl w:val="0"/>
      <w:adjustRightInd w:val="0"/>
      <w:spacing w:line="276" w:lineRule="atLeast"/>
    </w:pPr>
    <w:rPr>
      <w:rFonts w:ascii="Times New Roman" w:eastAsia="Times New Roman" w:hAnsi="Times New Roman"/>
      <w:color w:val="auto"/>
      <w:lang w:eastAsia="pl-PL"/>
    </w:rPr>
  </w:style>
  <w:style w:type="paragraph" w:customStyle="1" w:styleId="CM15">
    <w:name w:val="CM15"/>
    <w:basedOn w:val="Default"/>
    <w:next w:val="Default"/>
    <w:uiPriority w:val="99"/>
    <w:rsid w:val="00AC0B76"/>
    <w:pPr>
      <w:widowControl w:val="0"/>
      <w:adjustRightInd w:val="0"/>
      <w:spacing w:line="276" w:lineRule="atLeast"/>
    </w:pPr>
    <w:rPr>
      <w:rFonts w:ascii="Times New Roman" w:eastAsia="Times New Roman" w:hAnsi="Times New Roman"/>
      <w:color w:val="auto"/>
      <w:lang w:eastAsia="pl-PL"/>
    </w:rPr>
  </w:style>
  <w:style w:type="paragraph" w:styleId="Spistreci3">
    <w:name w:val="toc 3"/>
    <w:basedOn w:val="Normalny"/>
    <w:next w:val="Normalny"/>
    <w:autoRedefine/>
    <w:uiPriority w:val="39"/>
    <w:rsid w:val="00AC0B76"/>
    <w:pPr>
      <w:spacing w:before="120" w:after="100"/>
      <w:ind w:left="480"/>
      <w:jc w:val="both"/>
    </w:pPr>
    <w:rPr>
      <w:szCs w:val="20"/>
    </w:rPr>
  </w:style>
  <w:style w:type="paragraph" w:customStyle="1" w:styleId="Style38">
    <w:name w:val="Style38"/>
    <w:basedOn w:val="Normalny"/>
    <w:uiPriority w:val="99"/>
    <w:rsid w:val="00AC0B76"/>
    <w:pPr>
      <w:widowControl w:val="0"/>
      <w:autoSpaceDE w:val="0"/>
      <w:autoSpaceDN w:val="0"/>
      <w:adjustRightInd w:val="0"/>
      <w:spacing w:line="360" w:lineRule="exact"/>
      <w:ind w:hanging="408"/>
      <w:jc w:val="both"/>
    </w:pPr>
    <w:rPr>
      <w:rFonts w:ascii="Arial" w:hAnsi="Arial" w:cs="Arial"/>
    </w:rPr>
  </w:style>
  <w:style w:type="character" w:customStyle="1" w:styleId="FontStyle245">
    <w:name w:val="Font Style245"/>
    <w:uiPriority w:val="99"/>
    <w:rsid w:val="00AC0B76"/>
    <w:rPr>
      <w:rFonts w:ascii="Times New Roman" w:hAnsi="Times New Roman" w:cs="Times New Roman"/>
      <w:sz w:val="20"/>
      <w:szCs w:val="20"/>
    </w:rPr>
  </w:style>
  <w:style w:type="paragraph" w:customStyle="1" w:styleId="Style57">
    <w:name w:val="Style57"/>
    <w:basedOn w:val="Normalny"/>
    <w:uiPriority w:val="99"/>
    <w:rsid w:val="00AC0B7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Heading2Char">
    <w:name w:val="Heading 2 Char"/>
    <w:locked/>
    <w:rsid w:val="00AC0B7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Heading3Char">
    <w:name w:val="Heading 3 Char"/>
    <w:locked/>
    <w:rsid w:val="00AC0B76"/>
    <w:rPr>
      <w:rFonts w:ascii="Times New Roman" w:hAnsi="Times New Roman" w:cs="Times New Roman"/>
      <w:sz w:val="20"/>
      <w:szCs w:val="20"/>
      <w:lang w:eastAsia="pl-PL"/>
    </w:rPr>
  </w:style>
  <w:style w:type="character" w:customStyle="1" w:styleId="FooterChar">
    <w:name w:val="Footer Char"/>
    <w:locked/>
    <w:rsid w:val="00AC0B76"/>
    <w:rPr>
      <w:rFonts w:ascii="Times New Roman" w:hAnsi="Times New Roman" w:cs="Times New Roman"/>
      <w:sz w:val="20"/>
      <w:szCs w:val="20"/>
    </w:rPr>
  </w:style>
  <w:style w:type="paragraph" w:customStyle="1" w:styleId="Wyliczenie2">
    <w:name w:val="Wyliczenie 2"/>
    <w:basedOn w:val="Normalny"/>
    <w:rsid w:val="00AC0B76"/>
    <w:pPr>
      <w:tabs>
        <w:tab w:val="left" w:pos="851"/>
      </w:tabs>
      <w:spacing w:before="120"/>
      <w:jc w:val="both"/>
    </w:pPr>
    <w:rPr>
      <w:rFonts w:eastAsia="Calibri"/>
      <w:szCs w:val="20"/>
    </w:rPr>
  </w:style>
  <w:style w:type="paragraph" w:customStyle="1" w:styleId="opistabeli">
    <w:name w:val="opis tabeli"/>
    <w:basedOn w:val="Normalny"/>
    <w:rsid w:val="00AC0B76"/>
    <w:pPr>
      <w:jc w:val="both"/>
    </w:pPr>
    <w:rPr>
      <w:rFonts w:eastAsia="Calibri"/>
      <w:sz w:val="22"/>
      <w:szCs w:val="20"/>
    </w:rPr>
  </w:style>
  <w:style w:type="paragraph" w:customStyle="1" w:styleId="StylNagwek1TimesNewRomanWyjustowanyZlewej0cmWy">
    <w:name w:val="Styl Nagłówek 1 + Times New Roman Wyjustowany Z lewej:  0 cm Wy..."/>
    <w:basedOn w:val="Nagwek1"/>
    <w:rsid w:val="00AC0B76"/>
    <w:pPr>
      <w:numPr>
        <w:numId w:val="29"/>
      </w:numPr>
      <w:spacing w:after="120"/>
    </w:pPr>
    <w:rPr>
      <w:rFonts w:eastAsia="Calibri"/>
      <w:kern w:val="32"/>
      <w:sz w:val="28"/>
      <w:szCs w:val="20"/>
    </w:rPr>
  </w:style>
  <w:style w:type="paragraph" w:customStyle="1" w:styleId="Rysunek">
    <w:name w:val="Rysunek"/>
    <w:basedOn w:val="Normalny"/>
    <w:link w:val="RysunekZnak"/>
    <w:rsid w:val="00AC0B76"/>
    <w:pPr>
      <w:keepNext/>
      <w:spacing w:before="360" w:after="120"/>
      <w:jc w:val="center"/>
    </w:pPr>
    <w:rPr>
      <w:rFonts w:ascii="Arial" w:hAnsi="Arial"/>
      <w:sz w:val="20"/>
      <w:szCs w:val="20"/>
    </w:rPr>
  </w:style>
  <w:style w:type="character" w:customStyle="1" w:styleId="RysunekZnak">
    <w:name w:val="Rysunek Znak"/>
    <w:link w:val="Rysunek"/>
    <w:locked/>
    <w:rsid w:val="00AC0B76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SummaryInfo-font">
    <w:name w:val="SummaryInfo-font"/>
    <w:basedOn w:val="Normalny"/>
    <w:rsid w:val="00AC0B76"/>
    <w:pPr>
      <w:spacing w:before="120"/>
      <w:jc w:val="both"/>
    </w:pPr>
    <w:rPr>
      <w:rFonts w:ascii="Arial PL" w:eastAsia="Calibri" w:hAnsi="Arial PL"/>
      <w:b/>
      <w:noProof/>
      <w:sz w:val="20"/>
      <w:szCs w:val="20"/>
    </w:rPr>
  </w:style>
  <w:style w:type="character" w:customStyle="1" w:styleId="StylArial">
    <w:name w:val="Styl Arial"/>
    <w:rsid w:val="00AC0B76"/>
    <w:rPr>
      <w:rFonts w:ascii="Times New Roman" w:hAnsi="Times New Roman"/>
      <w:sz w:val="24"/>
    </w:rPr>
  </w:style>
  <w:style w:type="paragraph" w:customStyle="1" w:styleId="nagwektabeli">
    <w:name w:val="nagłówek tabeli"/>
    <w:basedOn w:val="Normalny"/>
    <w:rsid w:val="00AC0B76"/>
    <w:pPr>
      <w:spacing w:before="40" w:after="40"/>
      <w:jc w:val="center"/>
    </w:pPr>
    <w:rPr>
      <w:rFonts w:eastAsia="Calibri"/>
      <w:b/>
      <w:sz w:val="22"/>
      <w:szCs w:val="20"/>
    </w:rPr>
  </w:style>
  <w:style w:type="character" w:customStyle="1" w:styleId="FontStyle57">
    <w:name w:val="Font Style57"/>
    <w:rsid w:val="00AC0B76"/>
    <w:rPr>
      <w:rFonts w:ascii="Arial" w:hAnsi="Arial"/>
      <w:i/>
      <w:sz w:val="20"/>
    </w:rPr>
  </w:style>
  <w:style w:type="character" w:customStyle="1" w:styleId="FontStyle63">
    <w:name w:val="Font Style63"/>
    <w:rsid w:val="00AC0B76"/>
    <w:rPr>
      <w:rFonts w:ascii="Arial" w:hAnsi="Arial"/>
      <w:sz w:val="20"/>
    </w:rPr>
  </w:style>
  <w:style w:type="paragraph" w:customStyle="1" w:styleId="StylNagwek2Zlewej0cmPierwszywiersz0cm">
    <w:name w:val="Styl Nagłówek 2 + Z lewej:  0 cm Pierwszy wiersz:  0 cm"/>
    <w:basedOn w:val="Nagwek2"/>
    <w:rsid w:val="00AC0B76"/>
    <w:pPr>
      <w:numPr>
        <w:ilvl w:val="1"/>
        <w:numId w:val="30"/>
      </w:numPr>
      <w:spacing w:before="240" w:after="240"/>
      <w:jc w:val="left"/>
      <w:textAlignment w:val="top"/>
    </w:pPr>
    <w:rPr>
      <w:rFonts w:eastAsia="Calibri"/>
      <w:b/>
      <w:bCs/>
      <w:color w:val="000000"/>
      <w:sz w:val="28"/>
      <w:szCs w:val="20"/>
    </w:rPr>
  </w:style>
  <w:style w:type="character" w:styleId="HTML-cytat">
    <w:name w:val="HTML Cite"/>
    <w:rsid w:val="00AC0B76"/>
    <w:rPr>
      <w:rFonts w:ascii="Times New Roman" w:hAnsi="Times New Roman" w:cs="Times New Roman"/>
      <w:i/>
    </w:rPr>
  </w:style>
  <w:style w:type="character" w:customStyle="1" w:styleId="st">
    <w:name w:val="st"/>
    <w:rsid w:val="00AC0B76"/>
    <w:rPr>
      <w:rFonts w:cs="Times New Roman"/>
    </w:rPr>
  </w:style>
  <w:style w:type="paragraph" w:customStyle="1" w:styleId="StylNagwek3Wyjustowany">
    <w:name w:val="Styl Nagłówek 3 + Wyjustowany"/>
    <w:basedOn w:val="Nagwek3"/>
    <w:rsid w:val="00AC0B76"/>
    <w:pPr>
      <w:spacing w:before="120" w:after="120"/>
    </w:pPr>
    <w:rPr>
      <w:rFonts w:eastAsia="Calibri"/>
      <w:b/>
      <w:bCs/>
      <w:i w:val="0"/>
      <w:iCs w:val="0"/>
      <w:sz w:val="26"/>
      <w:szCs w:val="20"/>
    </w:rPr>
  </w:style>
  <w:style w:type="paragraph" w:customStyle="1" w:styleId="StylNagwek112ptDolewejPrzed0ptPo0pt">
    <w:name w:val="Styl Nagłówek 1 + 12 pt Do lewej Przed:  0 pt Po:  0 pt"/>
    <w:basedOn w:val="Nagwek1"/>
    <w:rsid w:val="00AC0B76"/>
    <w:pPr>
      <w:keepNext w:val="0"/>
      <w:spacing w:after="100" w:afterAutospacing="1"/>
      <w:jc w:val="left"/>
    </w:pPr>
    <w:rPr>
      <w:rFonts w:eastAsia="Calibri"/>
      <w:sz w:val="30"/>
      <w:szCs w:val="20"/>
    </w:rPr>
  </w:style>
  <w:style w:type="paragraph" w:customStyle="1" w:styleId="Nagwek2Zlewej1">
    <w:name w:val="Nagłówek 2 + Z lewej:  1"/>
    <w:aliases w:val="2 cm,Wysunięcie:  1 cm,Przed:  13,5 pt,Po:  12 pt"/>
    <w:basedOn w:val="Nagwek2"/>
    <w:rsid w:val="00AC0B76"/>
    <w:pPr>
      <w:numPr>
        <w:ilvl w:val="1"/>
      </w:numPr>
      <w:tabs>
        <w:tab w:val="num" w:pos="454"/>
      </w:tabs>
      <w:spacing w:before="270" w:after="240"/>
      <w:ind w:left="1247" w:hanging="567"/>
      <w:textAlignment w:val="top"/>
    </w:pPr>
    <w:rPr>
      <w:rFonts w:eastAsia="Calibri"/>
      <w:szCs w:val="20"/>
    </w:rPr>
  </w:style>
  <w:style w:type="character" w:customStyle="1" w:styleId="FontStyle22">
    <w:name w:val="Font Style22"/>
    <w:basedOn w:val="Domylnaczcionkaakapitu"/>
    <w:uiPriority w:val="99"/>
    <w:rsid w:val="00AC0B76"/>
    <w:rPr>
      <w:rFonts w:ascii="Calibri" w:hAnsi="Calibri" w:cs="Calibri"/>
      <w:b/>
      <w:bCs/>
      <w:sz w:val="24"/>
      <w:szCs w:val="24"/>
    </w:rPr>
  </w:style>
  <w:style w:type="character" w:customStyle="1" w:styleId="FontStyle25">
    <w:name w:val="Font Style25"/>
    <w:basedOn w:val="Domylnaczcionkaakapitu"/>
    <w:uiPriority w:val="99"/>
    <w:rsid w:val="00AC0B76"/>
    <w:rPr>
      <w:rFonts w:ascii="Calibri" w:hAnsi="Calibri" w:cs="Calibri"/>
      <w:sz w:val="22"/>
      <w:szCs w:val="22"/>
    </w:rPr>
  </w:style>
  <w:style w:type="paragraph" w:customStyle="1" w:styleId="Naglwekstrony">
    <w:name w:val="Naglówek strony"/>
    <w:basedOn w:val="Normalny"/>
    <w:uiPriority w:val="99"/>
    <w:rsid w:val="00AC0B76"/>
    <w:pPr>
      <w:tabs>
        <w:tab w:val="center" w:pos="4536"/>
        <w:tab w:val="right" w:pos="9072"/>
      </w:tabs>
      <w:spacing w:line="288" w:lineRule="auto"/>
      <w:jc w:val="both"/>
    </w:pPr>
    <w:rPr>
      <w:spacing w:val="10"/>
      <w:kern w:val="24"/>
      <w:szCs w:val="20"/>
    </w:rPr>
  </w:style>
  <w:style w:type="paragraph" w:customStyle="1" w:styleId="punktumowy">
    <w:name w:val="punkt umowy"/>
    <w:basedOn w:val="Tekstpodstawowy"/>
    <w:rsid w:val="00AC0B76"/>
    <w:pPr>
      <w:keepLines/>
      <w:numPr>
        <w:ilvl w:val="1"/>
        <w:numId w:val="31"/>
      </w:numPr>
      <w:spacing w:before="180"/>
      <w:jc w:val="both"/>
      <w:outlineLvl w:val="1"/>
    </w:pPr>
    <w:rPr>
      <w:rFonts w:cs="Times New Roman"/>
      <w:sz w:val="22"/>
      <w:szCs w:val="22"/>
      <w:lang w:eastAsia="en-US"/>
    </w:rPr>
  </w:style>
  <w:style w:type="paragraph" w:customStyle="1" w:styleId="podpunktumowy">
    <w:name w:val="podpunkt umowy"/>
    <w:basedOn w:val="Tekstpodstawowy"/>
    <w:rsid w:val="00AC0B76"/>
    <w:pPr>
      <w:keepLines/>
      <w:numPr>
        <w:ilvl w:val="2"/>
        <w:numId w:val="31"/>
      </w:numPr>
      <w:spacing w:before="120"/>
      <w:jc w:val="both"/>
      <w:outlineLvl w:val="2"/>
    </w:pPr>
    <w:rPr>
      <w:rFonts w:cs="Times New Roman"/>
      <w:sz w:val="22"/>
      <w:szCs w:val="22"/>
      <w:lang w:eastAsia="en-US"/>
    </w:rPr>
  </w:style>
  <w:style w:type="paragraph" w:customStyle="1" w:styleId="Wylicz1">
    <w:name w:val="Wylicz1"/>
    <w:basedOn w:val="Normalny"/>
    <w:rsid w:val="00AC0B76"/>
    <w:pPr>
      <w:spacing w:before="120"/>
    </w:pPr>
    <w:rPr>
      <w:rFonts w:ascii="Arial" w:eastAsia="Calibri" w:hAnsi="Arial"/>
      <w:b/>
      <w:color w:val="0000FF"/>
      <w:sz w:val="22"/>
      <w:szCs w:val="20"/>
    </w:rPr>
  </w:style>
  <w:style w:type="character" w:customStyle="1" w:styleId="FontStyle67">
    <w:name w:val="Font Style67"/>
    <w:uiPriority w:val="99"/>
    <w:rsid w:val="00AC0B76"/>
    <w:rPr>
      <w:rFonts w:ascii="Times New Roman" w:hAnsi="Times New Roman" w:cs="Times New Roman"/>
      <w:sz w:val="22"/>
      <w:szCs w:val="22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AC0B7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eastAsia="en-US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AC0B76"/>
    <w:rPr>
      <w:rFonts w:ascii="Courier New" w:eastAsia="Times New Roman" w:hAnsi="Courier New" w:cs="Times New Roman"/>
      <w:sz w:val="20"/>
      <w:szCs w:val="20"/>
    </w:rPr>
  </w:style>
  <w:style w:type="numbering" w:customStyle="1" w:styleId="Bezlisty2">
    <w:name w:val="Bez listy2"/>
    <w:next w:val="Bezlisty"/>
    <w:uiPriority w:val="99"/>
    <w:semiHidden/>
    <w:unhideWhenUsed/>
    <w:rsid w:val="00AC0B76"/>
  </w:style>
  <w:style w:type="character" w:customStyle="1" w:styleId="TekstprzypisudolnegoZnak1">
    <w:name w:val="Tekst przypisu dolnego Znak1"/>
    <w:aliases w:val="Tekst przypisu Znak Znak1"/>
    <w:basedOn w:val="Domylnaczcionkaakapitu"/>
    <w:uiPriority w:val="99"/>
    <w:semiHidden/>
    <w:rsid w:val="00AC0B76"/>
    <w:rPr>
      <w:rFonts w:hAnsi="Arial" w:cs="Arial"/>
      <w:sz w:val="20"/>
      <w:szCs w:val="20"/>
    </w:rPr>
  </w:style>
  <w:style w:type="character" w:customStyle="1" w:styleId="TekstprzypisudolnegoZnak14">
    <w:name w:val="Tekst przypisu dolnego Znak14"/>
    <w:aliases w:val="Tekst przypisu Znak Znak13"/>
    <w:basedOn w:val="Domylnaczcionkaakapitu"/>
    <w:uiPriority w:val="99"/>
    <w:semiHidden/>
    <w:rsid w:val="00AC0B76"/>
    <w:rPr>
      <w:rFonts w:hAnsi="Arial" w:cs="Arial"/>
      <w:sz w:val="20"/>
      <w:szCs w:val="20"/>
    </w:rPr>
  </w:style>
  <w:style w:type="character" w:customStyle="1" w:styleId="TekstprzypisudolnegoZnak13">
    <w:name w:val="Tekst przypisu dolnego Znak13"/>
    <w:aliases w:val="Tekst przypisu Znak Znak12"/>
    <w:basedOn w:val="Domylnaczcionkaakapitu"/>
    <w:uiPriority w:val="99"/>
    <w:semiHidden/>
    <w:rsid w:val="00AC0B76"/>
    <w:rPr>
      <w:rFonts w:hAnsi="Arial" w:cs="Arial"/>
      <w:sz w:val="20"/>
      <w:szCs w:val="20"/>
    </w:rPr>
  </w:style>
  <w:style w:type="character" w:customStyle="1" w:styleId="TekstprzypisudolnegoZnak12">
    <w:name w:val="Tekst przypisu dolnego Znak12"/>
    <w:aliases w:val="Tekst przypisu Znak Znak11"/>
    <w:basedOn w:val="Domylnaczcionkaakapitu"/>
    <w:uiPriority w:val="99"/>
    <w:semiHidden/>
    <w:rsid w:val="00AC0B76"/>
    <w:rPr>
      <w:rFonts w:hAnsi="Arial" w:cs="Arial"/>
      <w:sz w:val="20"/>
      <w:szCs w:val="20"/>
    </w:rPr>
  </w:style>
  <w:style w:type="character" w:customStyle="1" w:styleId="TekstprzypisudolnegoZnak11">
    <w:name w:val="Tekst przypisu dolnego Znak11"/>
    <w:basedOn w:val="Domylnaczcionkaakapitu"/>
    <w:uiPriority w:val="99"/>
    <w:semiHidden/>
    <w:rsid w:val="00AC0B76"/>
    <w:rPr>
      <w:rFonts w:hAnsi="Arial" w:cs="Arial"/>
      <w:sz w:val="20"/>
      <w:szCs w:val="20"/>
    </w:rPr>
  </w:style>
  <w:style w:type="character" w:customStyle="1" w:styleId="FontStyle21">
    <w:name w:val="Font Style21"/>
    <w:uiPriority w:val="99"/>
    <w:rsid w:val="00AC0B76"/>
    <w:rPr>
      <w:rFonts w:ascii="Garamond" w:hAnsi="Garamond" w:cs="Garamond"/>
      <w:b/>
      <w:bCs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AC0B76"/>
    <w:rPr>
      <w:rFonts w:ascii="Arial" w:hAnsi="Arial" w:cs="Arial"/>
      <w:sz w:val="22"/>
      <w:szCs w:val="22"/>
    </w:rPr>
  </w:style>
  <w:style w:type="paragraph" w:customStyle="1" w:styleId="P1">
    <w:name w:val="P 1"/>
    <w:basedOn w:val="Normalny"/>
    <w:qFormat/>
    <w:rsid w:val="00AC0B76"/>
    <w:pPr>
      <w:numPr>
        <w:numId w:val="32"/>
      </w:numPr>
      <w:spacing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P11">
    <w:name w:val="P 1.1."/>
    <w:basedOn w:val="Normalny"/>
    <w:link w:val="P11Znak"/>
    <w:qFormat/>
    <w:rsid w:val="00AC0B76"/>
    <w:pPr>
      <w:numPr>
        <w:ilvl w:val="1"/>
        <w:numId w:val="32"/>
      </w:numPr>
      <w:spacing w:before="120"/>
      <w:jc w:val="both"/>
    </w:pPr>
    <w:rPr>
      <w:rFonts w:ascii="Arial" w:hAnsi="Arial" w:cs="Arial"/>
      <w:sz w:val="22"/>
      <w:szCs w:val="22"/>
    </w:rPr>
  </w:style>
  <w:style w:type="paragraph" w:customStyle="1" w:styleId="P111">
    <w:name w:val="P 1.1.1."/>
    <w:basedOn w:val="P11"/>
    <w:qFormat/>
    <w:rsid w:val="00AC0B76"/>
    <w:pPr>
      <w:numPr>
        <w:ilvl w:val="2"/>
      </w:numPr>
      <w:tabs>
        <w:tab w:val="clear" w:pos="360"/>
        <w:tab w:val="num" w:pos="2160"/>
      </w:tabs>
      <w:spacing w:after="240"/>
      <w:ind w:left="0" w:firstLine="0"/>
    </w:pPr>
  </w:style>
  <w:style w:type="character" w:customStyle="1" w:styleId="P11Znak">
    <w:name w:val="P 1.1. Znak"/>
    <w:link w:val="P11"/>
    <w:rsid w:val="00AC0B76"/>
    <w:rPr>
      <w:rFonts w:ascii="Arial" w:eastAsia="Times New Roman" w:hAnsi="Arial" w:cs="Arial"/>
      <w:lang w:eastAsia="pl-PL"/>
    </w:rPr>
  </w:style>
  <w:style w:type="paragraph" w:customStyle="1" w:styleId="P1111">
    <w:name w:val="P 1.1.1.1."/>
    <w:basedOn w:val="P111"/>
    <w:qFormat/>
    <w:rsid w:val="00AC0B76"/>
    <w:pPr>
      <w:numPr>
        <w:ilvl w:val="3"/>
      </w:numPr>
      <w:tabs>
        <w:tab w:val="clear" w:pos="360"/>
        <w:tab w:val="num" w:pos="2880"/>
      </w:tabs>
      <w:ind w:left="2880" w:hanging="360"/>
    </w:pPr>
  </w:style>
  <w:style w:type="numbering" w:customStyle="1" w:styleId="Bezlisty3">
    <w:name w:val="Bez listy3"/>
    <w:next w:val="Bezlisty"/>
    <w:uiPriority w:val="99"/>
    <w:semiHidden/>
    <w:unhideWhenUsed/>
    <w:rsid w:val="00AC0B76"/>
  </w:style>
  <w:style w:type="paragraph" w:customStyle="1" w:styleId="Textbody">
    <w:name w:val="Text body"/>
    <w:basedOn w:val="Standard"/>
    <w:rsid w:val="00AC0B76"/>
    <w:pPr>
      <w:widowControl/>
      <w:autoSpaceDE w:val="0"/>
      <w:autoSpaceDN w:val="0"/>
      <w:spacing w:after="200" w:line="244" w:lineRule="auto"/>
      <w:jc w:val="both"/>
      <w:textAlignment w:val="baseline"/>
    </w:pPr>
    <w:rPr>
      <w:rFonts w:ascii="Cambria" w:eastAsia="Times New Roman" w:hAnsi="Cambria"/>
      <w:kern w:val="3"/>
      <w:sz w:val="20"/>
      <w:lang w:eastAsia="zh-CN"/>
    </w:rPr>
  </w:style>
  <w:style w:type="character" w:customStyle="1" w:styleId="Internetlink">
    <w:name w:val="Internet link"/>
    <w:rsid w:val="00AC0B76"/>
    <w:rPr>
      <w:color w:val="0000FF"/>
      <w:u w:val="single"/>
    </w:rPr>
  </w:style>
  <w:style w:type="character" w:customStyle="1" w:styleId="ZnakZnak81">
    <w:name w:val="Znak Znak81"/>
    <w:uiPriority w:val="99"/>
    <w:locked/>
    <w:rsid w:val="00AC0B76"/>
    <w:rPr>
      <w:rFonts w:ascii="Courier New" w:hAnsi="Courier New"/>
      <w:lang w:val="pl-PL" w:eastAsia="pl-PL"/>
    </w:rPr>
  </w:style>
  <w:style w:type="character" w:customStyle="1" w:styleId="ZnakZnak82">
    <w:name w:val="Znak Znak82"/>
    <w:uiPriority w:val="99"/>
    <w:locked/>
    <w:rsid w:val="00AC0B76"/>
    <w:rPr>
      <w:rFonts w:ascii="Courier New" w:hAnsi="Courier New"/>
      <w:lang w:val="pl-PL" w:eastAsia="pl-PL"/>
    </w:rPr>
  </w:style>
  <w:style w:type="paragraph" w:customStyle="1" w:styleId="Style13">
    <w:name w:val="Style13"/>
    <w:basedOn w:val="Normalny"/>
    <w:uiPriority w:val="99"/>
    <w:rsid w:val="00AC0B76"/>
    <w:pPr>
      <w:widowControl w:val="0"/>
      <w:autoSpaceDE w:val="0"/>
      <w:autoSpaceDN w:val="0"/>
      <w:adjustRightInd w:val="0"/>
      <w:spacing w:line="576" w:lineRule="exact"/>
      <w:ind w:hanging="528"/>
    </w:pPr>
    <w:rPr>
      <w:rFonts w:ascii="Palatino Linotype" w:eastAsiaTheme="minorEastAsia" w:hAnsi="Palatino Linotype" w:cstheme="minorBidi"/>
    </w:rPr>
  </w:style>
  <w:style w:type="character" w:customStyle="1" w:styleId="FontStyle19">
    <w:name w:val="Font Style19"/>
    <w:basedOn w:val="Domylnaczcionkaakapitu"/>
    <w:uiPriority w:val="99"/>
    <w:rsid w:val="00AC0B76"/>
    <w:rPr>
      <w:rFonts w:ascii="Arial" w:hAnsi="Arial" w:cs="Arial"/>
      <w:sz w:val="18"/>
      <w:szCs w:val="18"/>
    </w:rPr>
  </w:style>
  <w:style w:type="character" w:customStyle="1" w:styleId="ListParagraphChar">
    <w:name w:val="List Paragraph Char"/>
    <w:aliases w:val="Preambuła Char"/>
    <w:link w:val="Akapitzlist1"/>
    <w:locked/>
    <w:rsid w:val="00AC0B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ezodstpw2">
    <w:name w:val="Bez odstępów2"/>
    <w:rsid w:val="00AC0B7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FontStyle40">
    <w:name w:val="Font Style40"/>
    <w:basedOn w:val="Domylnaczcionkaakapitu"/>
    <w:rsid w:val="00AC0B76"/>
    <w:rPr>
      <w:rFonts w:ascii="Times New Roman" w:hAnsi="Times New Roman" w:cs="Times New Roman"/>
      <w:sz w:val="22"/>
      <w:szCs w:val="22"/>
    </w:rPr>
  </w:style>
  <w:style w:type="numbering" w:customStyle="1" w:styleId="WW8Num1">
    <w:name w:val="WW8Num1"/>
    <w:basedOn w:val="Bezlisty"/>
    <w:rsid w:val="00AC0B76"/>
    <w:pPr>
      <w:numPr>
        <w:numId w:val="33"/>
      </w:numPr>
    </w:pPr>
  </w:style>
  <w:style w:type="numbering" w:customStyle="1" w:styleId="WW8Num20">
    <w:name w:val="WW8Num20"/>
    <w:basedOn w:val="Bezlisty"/>
    <w:rsid w:val="00AC0B76"/>
    <w:pPr>
      <w:numPr>
        <w:numId w:val="34"/>
      </w:numPr>
    </w:pPr>
  </w:style>
  <w:style w:type="numbering" w:customStyle="1" w:styleId="WW8Num24">
    <w:name w:val="WW8Num24"/>
    <w:basedOn w:val="Bezlisty"/>
    <w:rsid w:val="00AC0B76"/>
    <w:pPr>
      <w:numPr>
        <w:numId w:val="35"/>
      </w:numPr>
    </w:pPr>
  </w:style>
  <w:style w:type="numbering" w:customStyle="1" w:styleId="WW8Num40">
    <w:name w:val="WW8Num40"/>
    <w:basedOn w:val="Bezlisty"/>
    <w:rsid w:val="00AC0B76"/>
    <w:pPr>
      <w:numPr>
        <w:numId w:val="36"/>
      </w:numPr>
    </w:pPr>
  </w:style>
  <w:style w:type="numbering" w:customStyle="1" w:styleId="WW8Num50">
    <w:name w:val="WW8Num50"/>
    <w:basedOn w:val="Bezlisty"/>
    <w:rsid w:val="00AC0B76"/>
    <w:pPr>
      <w:numPr>
        <w:numId w:val="37"/>
      </w:numPr>
    </w:pPr>
  </w:style>
  <w:style w:type="numbering" w:customStyle="1" w:styleId="WW8Num59">
    <w:name w:val="WW8Num59"/>
    <w:basedOn w:val="Bezlisty"/>
    <w:rsid w:val="00AC0B76"/>
    <w:pPr>
      <w:numPr>
        <w:numId w:val="38"/>
      </w:numPr>
    </w:pPr>
  </w:style>
  <w:style w:type="paragraph" w:customStyle="1" w:styleId="Bezodstpw3">
    <w:name w:val="Bez odstępów3"/>
    <w:rsid w:val="00AC0B7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customStyle="1" w:styleId="col-xs-3">
    <w:name w:val="col-xs-3"/>
    <w:basedOn w:val="Normalny"/>
    <w:rsid w:val="00AC0B76"/>
    <w:pPr>
      <w:spacing w:after="136"/>
    </w:pPr>
  </w:style>
  <w:style w:type="paragraph" w:customStyle="1" w:styleId="col-xs-9">
    <w:name w:val="col-xs-9"/>
    <w:basedOn w:val="Normalny"/>
    <w:rsid w:val="00AC0B76"/>
    <w:pPr>
      <w:spacing w:after="136"/>
    </w:pPr>
  </w:style>
  <w:style w:type="numbering" w:customStyle="1" w:styleId="WW8Num511">
    <w:name w:val="WW8Num511"/>
    <w:basedOn w:val="Bezlisty"/>
    <w:rsid w:val="00AC0B76"/>
    <w:pPr>
      <w:numPr>
        <w:numId w:val="13"/>
      </w:numPr>
    </w:pPr>
  </w:style>
  <w:style w:type="numbering" w:customStyle="1" w:styleId="WW8Num512">
    <w:name w:val="WW8Num512"/>
    <w:basedOn w:val="Bezlisty"/>
    <w:rsid w:val="00AC0B76"/>
  </w:style>
  <w:style w:type="numbering" w:customStyle="1" w:styleId="WW8Num31">
    <w:name w:val="WW8Num31"/>
    <w:basedOn w:val="Bezlisty"/>
    <w:rsid w:val="00AC0B76"/>
    <w:pPr>
      <w:numPr>
        <w:numId w:val="11"/>
      </w:numPr>
    </w:pPr>
  </w:style>
  <w:style w:type="numbering" w:customStyle="1" w:styleId="WW8Num251">
    <w:name w:val="WW8Num251"/>
    <w:basedOn w:val="Bezlisty"/>
    <w:rsid w:val="00AC0B76"/>
    <w:pPr>
      <w:numPr>
        <w:numId w:val="12"/>
      </w:numPr>
    </w:pPr>
  </w:style>
  <w:style w:type="paragraph" w:customStyle="1" w:styleId="Akapitzlist6">
    <w:name w:val="Akapit z listą6"/>
    <w:basedOn w:val="Normalny"/>
    <w:rsid w:val="00AC0B7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Bezodstpw4">
    <w:name w:val="Bez odstępów4"/>
    <w:rsid w:val="00AC0B7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kapitzlist7">
    <w:name w:val="Akapit z listą7"/>
    <w:basedOn w:val="Normalny"/>
    <w:rsid w:val="00AC0B76"/>
    <w:pPr>
      <w:suppressAutoHyphens/>
      <w:spacing w:after="200" w:line="276" w:lineRule="auto"/>
      <w:ind w:left="720"/>
    </w:pPr>
    <w:rPr>
      <w:rFonts w:ascii="Calibri" w:hAnsi="Calibri" w:cs="Calibri"/>
      <w:sz w:val="22"/>
      <w:szCs w:val="22"/>
      <w:lang w:eastAsia="ar-SA"/>
    </w:rPr>
  </w:style>
  <w:style w:type="paragraph" w:customStyle="1" w:styleId="Bezodstpw5">
    <w:name w:val="Bez odstępów5"/>
    <w:rsid w:val="00AC0B76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numbering" w:customStyle="1" w:styleId="WW8Num252">
    <w:name w:val="WW8Num252"/>
    <w:basedOn w:val="Bezlisty"/>
    <w:rsid w:val="00AC0B76"/>
  </w:style>
  <w:style w:type="numbering" w:customStyle="1" w:styleId="WW8Num5111">
    <w:name w:val="WW8Num5111"/>
    <w:basedOn w:val="Bezlisty"/>
    <w:rsid w:val="00AC0B76"/>
  </w:style>
  <w:style w:type="numbering" w:customStyle="1" w:styleId="WW8Num253">
    <w:name w:val="WW8Num253"/>
    <w:basedOn w:val="Bezlisty"/>
    <w:rsid w:val="00AC0B76"/>
  </w:style>
  <w:style w:type="numbering" w:customStyle="1" w:styleId="WW8Num5112">
    <w:name w:val="WW8Num5112"/>
    <w:basedOn w:val="Bezlisty"/>
    <w:rsid w:val="00AC0B76"/>
  </w:style>
  <w:style w:type="paragraph" w:customStyle="1" w:styleId="Tekstpodstawowywcity36">
    <w:name w:val="Tekst podstawowy wcięty 36"/>
    <w:basedOn w:val="Normalny"/>
    <w:rsid w:val="00AC0B76"/>
    <w:pPr>
      <w:suppressAutoHyphens/>
      <w:spacing w:after="120" w:line="100" w:lineRule="atLeast"/>
      <w:ind w:left="283"/>
    </w:pPr>
    <w:rPr>
      <w:sz w:val="16"/>
      <w:szCs w:val="16"/>
      <w:lang w:eastAsia="ar-SA"/>
    </w:rPr>
  </w:style>
  <w:style w:type="paragraph" w:customStyle="1" w:styleId="Tekstpodstawowywcity37">
    <w:name w:val="Tekst podstawowy wcięty 37"/>
    <w:basedOn w:val="Normalny"/>
    <w:rsid w:val="00AC0B76"/>
    <w:pPr>
      <w:suppressAutoHyphens/>
      <w:spacing w:after="120" w:line="100" w:lineRule="atLeast"/>
      <w:ind w:left="283"/>
    </w:pPr>
    <w:rPr>
      <w:sz w:val="16"/>
      <w:szCs w:val="16"/>
      <w:lang w:eastAsia="ar-SA"/>
    </w:rPr>
  </w:style>
  <w:style w:type="paragraph" w:customStyle="1" w:styleId="Akapitzlist8">
    <w:name w:val="Akapit z listą8"/>
    <w:basedOn w:val="Normalny"/>
    <w:rsid w:val="00AC0B76"/>
    <w:pPr>
      <w:suppressAutoHyphens/>
      <w:spacing w:after="160" w:line="259" w:lineRule="auto"/>
      <w:ind w:left="720"/>
    </w:pPr>
    <w:rPr>
      <w:rFonts w:ascii="Calibri" w:eastAsia="Calibri" w:hAnsi="Calibri"/>
      <w:sz w:val="22"/>
      <w:szCs w:val="22"/>
      <w:lang w:eastAsia="ar-SA"/>
    </w:rPr>
  </w:style>
  <w:style w:type="character" w:customStyle="1" w:styleId="rednialista2akcent4Znak">
    <w:name w:val="Średnia lista 2 — akcent 4 Znak"/>
    <w:link w:val="rednialista2akcent4"/>
    <w:uiPriority w:val="34"/>
    <w:rsid w:val="00AC0B76"/>
    <w:rPr>
      <w:sz w:val="24"/>
    </w:rPr>
  </w:style>
  <w:style w:type="table" w:styleId="rednialista2akcent4">
    <w:name w:val="Medium List 2 Accent 4"/>
    <w:basedOn w:val="Standardowy"/>
    <w:link w:val="rednialista2akcent4Znak"/>
    <w:uiPriority w:val="34"/>
    <w:rsid w:val="00AC0B76"/>
    <w:pPr>
      <w:spacing w:after="0" w:line="240" w:lineRule="auto"/>
    </w:pPr>
    <w:rPr>
      <w:sz w:val="24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numbering" w:customStyle="1" w:styleId="Bezlisty4">
    <w:name w:val="Bez listy4"/>
    <w:next w:val="Bezlisty"/>
    <w:semiHidden/>
    <w:rsid w:val="00AC0B76"/>
  </w:style>
  <w:style w:type="paragraph" w:customStyle="1" w:styleId="Tekstpodstawowywcity38">
    <w:name w:val="Tekst podstawowy wcięty 38"/>
    <w:basedOn w:val="Normalny"/>
    <w:rsid w:val="00AC0B76"/>
    <w:pPr>
      <w:tabs>
        <w:tab w:val="left" w:pos="8505"/>
        <w:tab w:val="left" w:pos="13608"/>
      </w:tabs>
      <w:spacing w:before="60" w:line="288" w:lineRule="auto"/>
      <w:ind w:firstLine="425"/>
      <w:jc w:val="both"/>
    </w:pPr>
    <w:rPr>
      <w:kern w:val="16"/>
    </w:rPr>
  </w:style>
  <w:style w:type="table" w:customStyle="1" w:styleId="Tabela-Siatka2">
    <w:name w:val="Tabela - Siatka2"/>
    <w:basedOn w:val="Standardowy"/>
    <w:next w:val="Tabela-Siatka"/>
    <w:uiPriority w:val="59"/>
    <w:rsid w:val="00AC0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Znak51">
    <w:name w:val="Znak Znak51"/>
    <w:locked/>
    <w:rsid w:val="00AC0B76"/>
    <w:rPr>
      <w:sz w:val="24"/>
      <w:lang w:val="pl-PL" w:eastAsia="pl-PL" w:bidi="ar-SA"/>
    </w:rPr>
  </w:style>
  <w:style w:type="numbering" w:customStyle="1" w:styleId="Bezlisty11">
    <w:name w:val="Bez listy11"/>
    <w:next w:val="Bezlisty"/>
    <w:uiPriority w:val="99"/>
    <w:semiHidden/>
    <w:unhideWhenUsed/>
    <w:rsid w:val="00AC0B76"/>
  </w:style>
  <w:style w:type="table" w:customStyle="1" w:styleId="Tabela-Siatka11">
    <w:name w:val="Tabela - Siatka11"/>
    <w:basedOn w:val="Standardowy"/>
    <w:next w:val="Tabela-Siatka"/>
    <w:uiPriority w:val="59"/>
    <w:rsid w:val="00AC0B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39"/>
    <w:rsid w:val="00AC0B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AC0B76"/>
  </w:style>
  <w:style w:type="paragraph" w:customStyle="1" w:styleId="PlainText1">
    <w:name w:val="Plain Text1"/>
    <w:rsid w:val="00AC0B76"/>
    <w:pPr>
      <w:spacing w:after="0" w:line="240" w:lineRule="auto"/>
    </w:pPr>
    <w:rPr>
      <w:rFonts w:ascii="Courier New" w:eastAsia="ヒラギノ角ゴ Pro W3" w:hAnsi="Courier New" w:cs="Times New Roman"/>
      <w:color w:val="000000"/>
      <w:sz w:val="20"/>
      <w:szCs w:val="20"/>
      <w:lang w:val="en-US"/>
    </w:rPr>
  </w:style>
  <w:style w:type="table" w:customStyle="1" w:styleId="Tabela-Siatka21">
    <w:name w:val="Tabela - Siatka21"/>
    <w:basedOn w:val="Standardowy"/>
    <w:next w:val="Tabela-Siatka"/>
    <w:uiPriority w:val="59"/>
    <w:rsid w:val="00AC0B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horttext">
    <w:name w:val="short_text"/>
    <w:rsid w:val="00AC0B76"/>
  </w:style>
  <w:style w:type="numbering" w:customStyle="1" w:styleId="WW8Num513">
    <w:name w:val="WW8Num513"/>
    <w:basedOn w:val="Bezlisty"/>
    <w:rsid w:val="00AC0B76"/>
    <w:pPr>
      <w:numPr>
        <w:numId w:val="9"/>
      </w:numPr>
    </w:pPr>
  </w:style>
  <w:style w:type="numbering" w:customStyle="1" w:styleId="WW8Num32">
    <w:name w:val="WW8Num32"/>
    <w:basedOn w:val="Bezlisty"/>
    <w:rsid w:val="00AC0B76"/>
    <w:pPr>
      <w:numPr>
        <w:numId w:val="6"/>
      </w:numPr>
    </w:pPr>
  </w:style>
  <w:style w:type="numbering" w:customStyle="1" w:styleId="WW8Num254">
    <w:name w:val="WW8Num254"/>
    <w:basedOn w:val="Bezlisty"/>
    <w:rsid w:val="00AC0B76"/>
    <w:pPr>
      <w:numPr>
        <w:numId w:val="10"/>
      </w:numPr>
    </w:pPr>
  </w:style>
  <w:style w:type="numbering" w:customStyle="1" w:styleId="Biecalista11">
    <w:name w:val="Bieżąca lista11"/>
    <w:rsid w:val="00AC0B76"/>
    <w:pPr>
      <w:numPr>
        <w:numId w:val="17"/>
      </w:numPr>
    </w:pPr>
  </w:style>
  <w:style w:type="numbering" w:customStyle="1" w:styleId="WW8Num11">
    <w:name w:val="WW8Num11"/>
    <w:basedOn w:val="Bezlisty"/>
    <w:rsid w:val="00AC0B76"/>
    <w:pPr>
      <w:numPr>
        <w:numId w:val="27"/>
      </w:numPr>
    </w:pPr>
  </w:style>
  <w:style w:type="numbering" w:customStyle="1" w:styleId="WW8Num201">
    <w:name w:val="WW8Num201"/>
    <w:basedOn w:val="Bezlisty"/>
    <w:rsid w:val="00AC0B76"/>
    <w:pPr>
      <w:numPr>
        <w:numId w:val="28"/>
      </w:numPr>
    </w:pPr>
  </w:style>
  <w:style w:type="numbering" w:customStyle="1" w:styleId="WW8Num241">
    <w:name w:val="WW8Num241"/>
    <w:basedOn w:val="Bezlisty"/>
    <w:rsid w:val="00AC0B76"/>
    <w:pPr>
      <w:numPr>
        <w:numId w:val="29"/>
      </w:numPr>
    </w:pPr>
  </w:style>
  <w:style w:type="numbering" w:customStyle="1" w:styleId="WW8Num401">
    <w:name w:val="WW8Num401"/>
    <w:basedOn w:val="Bezlisty"/>
    <w:rsid w:val="00AC0B76"/>
    <w:pPr>
      <w:numPr>
        <w:numId w:val="30"/>
      </w:numPr>
    </w:pPr>
  </w:style>
  <w:style w:type="numbering" w:customStyle="1" w:styleId="WW8Num501">
    <w:name w:val="WW8Num501"/>
    <w:basedOn w:val="Bezlisty"/>
    <w:rsid w:val="00AC0B76"/>
    <w:pPr>
      <w:numPr>
        <w:numId w:val="31"/>
      </w:numPr>
    </w:pPr>
  </w:style>
  <w:style w:type="numbering" w:customStyle="1" w:styleId="WW8Num591">
    <w:name w:val="WW8Num591"/>
    <w:basedOn w:val="Bezlisty"/>
    <w:rsid w:val="00AC0B76"/>
    <w:pPr>
      <w:numPr>
        <w:numId w:val="32"/>
      </w:numPr>
    </w:pPr>
  </w:style>
  <w:style w:type="numbering" w:customStyle="1" w:styleId="WW8Num5113">
    <w:name w:val="WW8Num5113"/>
    <w:basedOn w:val="Bezlisty"/>
    <w:rsid w:val="00AC0B76"/>
    <w:pPr>
      <w:numPr>
        <w:numId w:val="4"/>
      </w:numPr>
    </w:pPr>
  </w:style>
  <w:style w:type="numbering" w:customStyle="1" w:styleId="WW8Num5121">
    <w:name w:val="WW8Num5121"/>
    <w:basedOn w:val="Bezlisty"/>
    <w:rsid w:val="00AC0B76"/>
    <w:pPr>
      <w:numPr>
        <w:numId w:val="2"/>
      </w:numPr>
    </w:pPr>
  </w:style>
  <w:style w:type="numbering" w:customStyle="1" w:styleId="WW8Num311">
    <w:name w:val="WW8Num311"/>
    <w:basedOn w:val="Bezlisty"/>
    <w:rsid w:val="00AC0B76"/>
    <w:pPr>
      <w:numPr>
        <w:numId w:val="8"/>
      </w:numPr>
    </w:pPr>
  </w:style>
  <w:style w:type="numbering" w:customStyle="1" w:styleId="WW8Num2511">
    <w:name w:val="WW8Num2511"/>
    <w:basedOn w:val="Bezlisty"/>
    <w:rsid w:val="00AC0B76"/>
    <w:pPr>
      <w:numPr>
        <w:numId w:val="3"/>
      </w:numPr>
    </w:pPr>
  </w:style>
  <w:style w:type="character" w:customStyle="1" w:styleId="Bodytext3">
    <w:name w:val="Body text (3)_"/>
    <w:link w:val="Bodytext31"/>
    <w:rsid w:val="00AC0B76"/>
    <w:rPr>
      <w:sz w:val="23"/>
      <w:szCs w:val="23"/>
      <w:shd w:val="clear" w:color="auto" w:fill="FFFFFF"/>
    </w:rPr>
  </w:style>
  <w:style w:type="paragraph" w:customStyle="1" w:styleId="Bodytext31">
    <w:name w:val="Body text (3)1"/>
    <w:basedOn w:val="Normalny"/>
    <w:link w:val="Bodytext3"/>
    <w:rsid w:val="00AC0B76"/>
    <w:pPr>
      <w:shd w:val="clear" w:color="auto" w:fill="FFFFFF"/>
      <w:spacing w:before="480" w:after="180" w:line="522" w:lineRule="exact"/>
      <w:ind w:hanging="440"/>
      <w:jc w:val="center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C0B76"/>
    <w:rPr>
      <w:color w:val="605E5C"/>
      <w:shd w:val="clear" w:color="auto" w:fill="E1DFDD"/>
    </w:rPr>
  </w:style>
  <w:style w:type="table" w:customStyle="1" w:styleId="Tabela-Siatka3">
    <w:name w:val="Tabela - Siatka3"/>
    <w:basedOn w:val="Standardowy"/>
    <w:next w:val="Tabela-Siatka"/>
    <w:rsid w:val="00AC0B76"/>
    <w:pPr>
      <w:spacing w:after="0" w:line="240" w:lineRule="auto"/>
    </w:pPr>
    <w:rPr>
      <w:rFonts w:ascii="Times New Roman" w:eastAsia="Times New Roman" w:hAnsi="Calibri" w:cs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99"/>
    <w:rsid w:val="001C2F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tabeli2">
    <w:name w:val="Styl tabeli 2"/>
    <w:rsid w:val="001C2FA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sz w:val="20"/>
      <w:szCs w:val="20"/>
      <w:bdr w:val="nil"/>
      <w:lang w:eastAsia="pl-PL"/>
    </w:rPr>
  </w:style>
  <w:style w:type="character" w:customStyle="1" w:styleId="FontStyle68">
    <w:name w:val="Font Style68"/>
    <w:basedOn w:val="Domylnaczcionkaakapitu"/>
    <w:uiPriority w:val="99"/>
    <w:rsid w:val="00FF5E6F"/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3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7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1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4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9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C2DEE4C8BB6C48B259B74B82E2DD36" ma:contentTypeVersion="" ma:contentTypeDescription="Utwórz nowy dokument." ma:contentTypeScope="" ma:versionID="c73de635a282431b1e608e53b695ee2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ec4c7b05c76d60ee97006aba598cf4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10C6DB-21DE-4371-863F-CF39F9D80DA8}">
  <ds:schemaRefs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schemas.openxmlformats.org/package/2006/metadata/core-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EEA164F-2ADC-477D-B46C-60DC6E81FB9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C401DBE-C17A-48F5-9318-700D1DE2CB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3D9E593-0724-4BB7-B8F4-71CDCB749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2966</Words>
  <Characters>17797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</Company>
  <LinksUpToDate>false</LinksUpToDate>
  <CharactersWithSpaces>20722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gddkia</dc:creator>
  <cp:lastModifiedBy>Mierzicka-Konopko Natalia</cp:lastModifiedBy>
  <cp:revision>2</cp:revision>
  <cp:lastPrinted>2020-03-03T11:25:00Z</cp:lastPrinted>
  <dcterms:created xsi:type="dcterms:W3CDTF">2020-03-03T11:40:00Z</dcterms:created>
  <dcterms:modified xsi:type="dcterms:W3CDTF">2020-03-03T11:40:00Z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0x010100ABC2DEE4C8BB6C48B259B74B82E2DD36</vt:lpwstr>
  </property>
</Properties>
</file>